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proofErr w:type="spellStart"/>
      <w:r>
        <w:rPr>
          <w:sz w:val="22"/>
          <w:szCs w:val="22"/>
        </w:rPr>
        <w:t>All</w:t>
      </w:r>
      <w:proofErr w:type="spellEnd"/>
      <w:r>
        <w:rPr>
          <w:sz w:val="22"/>
          <w:szCs w:val="22"/>
        </w:rPr>
        <w:t>. A</w:t>
      </w:r>
    </w:p>
    <w:p w:rsidR="001608C1" w:rsidRPr="00B401DB" w:rsidRDefault="001608C1" w:rsidP="003F5EB2">
      <w:pPr>
        <w:pStyle w:val="Corpotesto"/>
        <w:spacing w:line="240" w:lineRule="auto"/>
        <w:rPr>
          <w:sz w:val="22"/>
          <w:szCs w:val="22"/>
        </w:rPr>
      </w:pPr>
      <w:proofErr w:type="spellStart"/>
      <w:r w:rsidRPr="00B401DB">
        <w:rPr>
          <w:sz w:val="22"/>
          <w:szCs w:val="22"/>
        </w:rPr>
        <w:t>Fac</w:t>
      </w:r>
      <w:proofErr w:type="spellEnd"/>
      <w:r w:rsidRPr="00B401DB">
        <w:rPr>
          <w:sz w:val="22"/>
          <w:szCs w:val="22"/>
        </w:rPr>
        <w:t xml:space="preserve">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proofErr w:type="spellStart"/>
      <w:r w:rsidRPr="00A60652">
        <w:rPr>
          <w:sz w:val="22"/>
          <w:szCs w:val="22"/>
          <w:lang w:val="en-US"/>
        </w:rPr>
        <w:t>Sardegna</w:t>
      </w:r>
      <w:proofErr w:type="spellEnd"/>
      <w:r w:rsidRPr="00A60652">
        <w:rPr>
          <w:sz w:val="22"/>
          <w:szCs w:val="22"/>
          <w:lang w:val="en-US"/>
        </w:rPr>
        <w:t xml:space="preserve">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Pr="00887AA6" w:rsidRDefault="007933E6" w:rsidP="008077EE">
      <w:pPr>
        <w:ind w:left="4254" w:right="-1"/>
        <w:rPr>
          <w:lang w:val="en-US"/>
        </w:rPr>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443"/>
        <w:gridCol w:w="443"/>
        <w:gridCol w:w="442"/>
        <w:gridCol w:w="438"/>
        <w:gridCol w:w="435"/>
        <w:gridCol w:w="432"/>
        <w:gridCol w:w="429"/>
        <w:gridCol w:w="426"/>
        <w:gridCol w:w="423"/>
        <w:gridCol w:w="420"/>
        <w:gridCol w:w="418"/>
        <w:gridCol w:w="415"/>
        <w:gridCol w:w="413"/>
        <w:gridCol w:w="411"/>
        <w:gridCol w:w="409"/>
        <w:gridCol w:w="494"/>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005D350F">
              <w:rPr>
                <w:sz w:val="22"/>
                <w:szCs w:val="22"/>
              </w:rPr>
              <w:t>……………………………………………………</w:t>
            </w:r>
          </w:p>
          <w:p w:rsidR="00E30455" w:rsidRDefault="005D350F" w:rsidP="008146BD">
            <w:pPr>
              <w:spacing w:line="360" w:lineRule="auto"/>
              <w:jc w:val="both"/>
              <w:rPr>
                <w:sz w:val="22"/>
                <w:szCs w:val="22"/>
              </w:rPr>
            </w:pPr>
            <w:r>
              <w:rPr>
                <w:sz w:val="22"/>
                <w:szCs w:val="22"/>
              </w:rPr>
              <w:t>C.</w:t>
            </w:r>
            <w:proofErr w:type="gramStart"/>
            <w:r>
              <w:rPr>
                <w:sz w:val="22"/>
                <w:szCs w:val="22"/>
              </w:rPr>
              <w:t>A</w:t>
            </w:r>
            <w:r w:rsidR="001608C1" w:rsidRPr="000D5E6B">
              <w:rPr>
                <w:sz w:val="22"/>
                <w:szCs w:val="22"/>
              </w:rPr>
              <w:t>P</w:t>
            </w:r>
            <w:r>
              <w:rPr>
                <w:sz w:val="22"/>
                <w:szCs w:val="22"/>
              </w:rPr>
              <w:t>.</w:t>
            </w:r>
            <w:r w:rsidR="001608C1" w:rsidRPr="000D5E6B">
              <w:rPr>
                <w:sz w:val="22"/>
                <w:szCs w:val="22"/>
              </w:rPr>
              <w:t>…</w:t>
            </w:r>
            <w:proofErr w:type="gramEnd"/>
            <w:r w:rsidR="001608C1" w:rsidRPr="000D5E6B">
              <w:rPr>
                <w:sz w:val="22"/>
                <w:szCs w:val="22"/>
              </w:rPr>
              <w:t>……………………….città……………….…………………………</w:t>
            </w:r>
            <w:proofErr w:type="spellStart"/>
            <w:r w:rsidR="001608C1" w:rsidRPr="000D5E6B">
              <w:rPr>
                <w:sz w:val="22"/>
                <w:szCs w:val="22"/>
              </w:rPr>
              <w:t>prov</w:t>
            </w:r>
            <w:proofErr w:type="spellEnd"/>
            <w:r w:rsidR="00CA7F6B">
              <w:rPr>
                <w:sz w:val="22"/>
                <w:szCs w:val="22"/>
              </w:rPr>
              <w:t>.</w:t>
            </w:r>
            <w:r w:rsidR="001608C1" w:rsidRPr="000D5E6B">
              <w:rPr>
                <w:sz w:val="22"/>
                <w:szCs w:val="22"/>
              </w:rPr>
              <w:t>………</w:t>
            </w:r>
            <w:r w:rsidR="001608C1">
              <w:rPr>
                <w:sz w:val="22"/>
                <w:szCs w:val="22"/>
              </w:rPr>
              <w:t>…………..</w:t>
            </w:r>
            <w:r w:rsidR="001608C1"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cellulare…………</w:t>
            </w:r>
            <w:proofErr w:type="gramStart"/>
            <w:r>
              <w:rPr>
                <w:sz w:val="22"/>
                <w:szCs w:val="22"/>
              </w:rPr>
              <w:t>…….</w:t>
            </w:r>
            <w:proofErr w:type="gramEnd"/>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proofErr w:type="spellStart"/>
            <w:r w:rsidRPr="000D5E6B">
              <w:rPr>
                <w:sz w:val="22"/>
                <w:szCs w:val="22"/>
              </w:rPr>
              <w:t>pec</w:t>
            </w:r>
            <w:proofErr w:type="spellEnd"/>
            <w:r w:rsidRPr="000D5E6B">
              <w:rPr>
                <w:sz w:val="22"/>
                <w:szCs w:val="22"/>
              </w:rPr>
              <w:t>: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D314E5" w:rsidRDefault="00D314E5" w:rsidP="00D314E5">
      <w:pPr>
        <w:adjustRightInd w:val="0"/>
        <w:jc w:val="both"/>
        <w:rPr>
          <w:sz w:val="22"/>
          <w:szCs w:val="22"/>
        </w:rPr>
      </w:pPr>
    </w:p>
    <w:p w:rsidR="00593406" w:rsidRPr="0016069C" w:rsidRDefault="002B37A0" w:rsidP="00E33CAD">
      <w:pPr>
        <w:adjustRightInd w:val="0"/>
        <w:ind w:left="-284"/>
        <w:jc w:val="both"/>
        <w:rPr>
          <w:sz w:val="22"/>
          <w:szCs w:val="22"/>
        </w:rPr>
      </w:pPr>
      <w:r w:rsidRPr="0016069C">
        <w:rPr>
          <w:b/>
          <w:sz w:val="22"/>
          <w:szCs w:val="22"/>
        </w:rPr>
        <w:t>DI ESSERE AMMESSO A PARTECIPARE ALLA SELEZIONE PUBBL</w:t>
      </w:r>
      <w:r w:rsidR="006936A0" w:rsidRPr="0016069C">
        <w:rPr>
          <w:b/>
          <w:sz w:val="22"/>
          <w:szCs w:val="22"/>
        </w:rPr>
        <w:t xml:space="preserve">ICA PER IL CONFERIMENTO DI N. 1 INCARICO QUINQUENNALE, RINNOVABILE, DI DIRETTORE DI STRUTTURA COMPLESSA, </w:t>
      </w:r>
      <w:r w:rsidR="00B45502">
        <w:rPr>
          <w:b/>
          <w:sz w:val="22"/>
          <w:szCs w:val="22"/>
        </w:rPr>
        <w:t>PER LA DIREZIONE DELLA S.C.</w:t>
      </w:r>
      <w:r w:rsidR="00291A2E">
        <w:rPr>
          <w:b/>
          <w:sz w:val="22"/>
          <w:szCs w:val="22"/>
        </w:rPr>
        <w:t xml:space="preserve"> </w:t>
      </w:r>
      <w:r w:rsidR="00482773">
        <w:rPr>
          <w:b/>
          <w:sz w:val="22"/>
          <w:szCs w:val="22"/>
        </w:rPr>
        <w:t>DI CHIRURGIA GENERALE E WEEK SURGERY</w:t>
      </w:r>
      <w:r w:rsidR="00954D21">
        <w:rPr>
          <w:b/>
          <w:sz w:val="22"/>
          <w:szCs w:val="22"/>
        </w:rPr>
        <w:t xml:space="preserve"> </w:t>
      </w:r>
      <w:r w:rsidR="00D06C0E">
        <w:rPr>
          <w:b/>
          <w:sz w:val="22"/>
          <w:szCs w:val="22"/>
        </w:rPr>
        <w:t xml:space="preserve">AFFERENTE AL DIPARTIMENTO DI </w:t>
      </w:r>
      <w:r w:rsidR="00482773">
        <w:rPr>
          <w:b/>
          <w:sz w:val="22"/>
          <w:szCs w:val="22"/>
        </w:rPr>
        <w:t>AREA CHIRURGICA</w:t>
      </w:r>
      <w:r w:rsidR="00954D21">
        <w:rPr>
          <w:b/>
          <w:sz w:val="22"/>
          <w:szCs w:val="22"/>
        </w:rPr>
        <w:t xml:space="preserve"> DELLA</w:t>
      </w:r>
      <w:r w:rsidR="00D06C0E">
        <w:rPr>
          <w:b/>
          <w:sz w:val="22"/>
          <w:szCs w:val="22"/>
        </w:rPr>
        <w:t xml:space="preserve"> ASL </w:t>
      </w:r>
      <w:r w:rsidR="00482773">
        <w:rPr>
          <w:b/>
          <w:sz w:val="22"/>
          <w:szCs w:val="22"/>
        </w:rPr>
        <w:t>SULCIS IGLESIENTE.</w:t>
      </w:r>
      <w:bookmarkStart w:id="0" w:name="_GoBack"/>
      <w:bookmarkEnd w:id="0"/>
    </w:p>
    <w:p w:rsidR="00E33CAD" w:rsidRDefault="00E33CAD" w:rsidP="00477E58">
      <w:pPr>
        <w:ind w:left="-284"/>
        <w:jc w:val="both"/>
        <w:rPr>
          <w:sz w:val="22"/>
          <w:szCs w:val="22"/>
        </w:rPr>
      </w:pPr>
    </w:p>
    <w:p w:rsidR="001608C1" w:rsidRDefault="001608C1" w:rsidP="00477E58">
      <w:pPr>
        <w:ind w:left="-284"/>
        <w:jc w:val="both"/>
        <w:rPr>
          <w:sz w:val="22"/>
          <w:szCs w:val="22"/>
        </w:rPr>
      </w:pPr>
      <w:proofErr w:type="gramStart"/>
      <w:r w:rsidRPr="000D5E6B">
        <w:rPr>
          <w:sz w:val="22"/>
          <w:szCs w:val="22"/>
        </w:rPr>
        <w:t>E</w:t>
      </w:r>
      <w:proofErr w:type="gramEnd"/>
      <w:r w:rsidRPr="000D5E6B">
        <w:rPr>
          <w:sz w:val="22"/>
          <w:szCs w:val="22"/>
        </w:rPr>
        <w:t xml:space="preserv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357042" w:rsidRDefault="00357042" w:rsidP="008146BD">
            <w:pPr>
              <w:jc w:val="both"/>
              <w:rPr>
                <w:sz w:val="22"/>
                <w:szCs w:val="22"/>
              </w:rPr>
            </w:pPr>
          </w:p>
          <w:p w:rsidR="001608C1" w:rsidRPr="000D5E6B" w:rsidRDefault="00E17F86" w:rsidP="008146BD">
            <w:pPr>
              <w:jc w:val="both"/>
              <w:rPr>
                <w:b/>
                <w:sz w:val="22"/>
                <w:szCs w:val="22"/>
              </w:rPr>
            </w:pPr>
            <w:r>
              <w:rPr>
                <w:sz w:val="22"/>
                <w:szCs w:val="22"/>
              </w:rPr>
              <w:t xml:space="preserve">o cittadinanza </w:t>
            </w:r>
            <w:r w:rsidR="001608C1">
              <w:rPr>
                <w:sz w:val="22"/>
                <w:szCs w:val="22"/>
              </w:rPr>
              <w:t>_______________________________________________________________________</w:t>
            </w:r>
            <w:proofErr w:type="gramStart"/>
            <w:r w:rsidR="001608C1">
              <w:rPr>
                <w:sz w:val="22"/>
                <w:szCs w:val="22"/>
              </w:rPr>
              <w:t>_ ;</w:t>
            </w:r>
            <w:proofErr w:type="gramEnd"/>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sidR="00415B5B">
              <w:rPr>
                <w:sz w:val="22"/>
                <w:szCs w:val="22"/>
              </w:rPr>
              <w:t>__</w:t>
            </w:r>
            <w:r w:rsidR="00E17F86">
              <w:rPr>
                <w:sz w:val="22"/>
                <w:szCs w:val="22"/>
              </w:rPr>
              <w:t>_______________________________</w:t>
            </w:r>
            <w:r>
              <w:rPr>
                <w:sz w:val="22"/>
                <w:szCs w:val="22"/>
              </w:rPr>
              <w:t>;</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w:t>
            </w:r>
            <w:r w:rsidR="00E17F86">
              <w:rPr>
                <w:sz w:val="22"/>
                <w:szCs w:val="22"/>
              </w:rPr>
              <w:t>______________________________</w:t>
            </w:r>
            <w:proofErr w:type="gramStart"/>
            <w:r w:rsidR="00E17F86">
              <w:rPr>
                <w:sz w:val="22"/>
                <w:szCs w:val="22"/>
              </w:rPr>
              <w:t>_</w:t>
            </w:r>
            <w:r>
              <w:rPr>
                <w:sz w:val="22"/>
                <w:szCs w:val="22"/>
              </w:rPr>
              <w:t xml:space="preserve"> ;</w:t>
            </w:r>
            <w:proofErr w:type="gramEnd"/>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w:t>
            </w:r>
            <w:r w:rsidR="00E17F86">
              <w:rPr>
                <w:sz w:val="22"/>
                <w:szCs w:val="22"/>
              </w:rPr>
              <w:t>ione …………………………………………………………</w:t>
            </w:r>
            <w:proofErr w:type="gramStart"/>
            <w:r w:rsidR="00E17F86">
              <w:rPr>
                <w:sz w:val="22"/>
                <w:szCs w:val="22"/>
              </w:rPr>
              <w:t>…….</w:t>
            </w:r>
            <w:proofErr w:type="gramEnd"/>
            <w:r>
              <w:rPr>
                <w:sz w:val="22"/>
                <w:szCs w:val="22"/>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t xml:space="preserve">di aver procedimenti penali pendenti </w:t>
            </w:r>
          </w:p>
          <w:p w:rsidR="001608C1" w:rsidRPr="000D5E6B" w:rsidRDefault="001608C1" w:rsidP="0090776A">
            <w:pPr>
              <w:jc w:val="right"/>
              <w:rPr>
                <w:sz w:val="22"/>
                <w:szCs w:val="22"/>
              </w:rPr>
            </w:pPr>
            <w:r w:rsidRPr="000D5E6B">
              <w:rPr>
                <w:sz w:val="22"/>
                <w:szCs w:val="22"/>
              </w:rPr>
              <w:lastRenderedPageBreak/>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w:t>
            </w:r>
            <w:r w:rsidR="00415B5B">
              <w:rPr>
                <w:sz w:val="22"/>
                <w:szCs w:val="22"/>
              </w:rPr>
              <w:t>_______</w:t>
            </w:r>
            <w:r w:rsidRPr="000D5E6B">
              <w:rPr>
                <w:sz w:val="22"/>
                <w:szCs w:val="22"/>
              </w:rPr>
              <w:t>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essere in possesso del</w:t>
            </w:r>
            <w:r w:rsidR="0016069C">
              <w:rPr>
                <w:sz w:val="22"/>
                <w:szCs w:val="22"/>
              </w:rPr>
              <w:t xml:space="preserve"> Diploma di Laurea / LM/ LS in </w:t>
            </w:r>
            <w:r w:rsidR="001608C1" w:rsidRPr="000D5E6B">
              <w:rPr>
                <w:sz w:val="22"/>
                <w:szCs w:val="22"/>
              </w:rPr>
              <w:t xml:space="preserve"> </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69C" w:rsidRDefault="0016069C" w:rsidP="0016069C">
            <w:pPr>
              <w:spacing w:line="276" w:lineRule="auto"/>
              <w:jc w:val="both"/>
              <w:rPr>
                <w:sz w:val="22"/>
                <w:szCs w:val="22"/>
              </w:rPr>
            </w:pPr>
            <w:r>
              <w:rPr>
                <w:sz w:val="22"/>
                <w:szCs w:val="22"/>
              </w:rPr>
              <w:t>facoltà ……………………………………………………………………………………………………………….</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w:t>
            </w:r>
            <w:r w:rsidR="0016069C">
              <w:rPr>
                <w:sz w:val="22"/>
                <w:szCs w:val="22"/>
              </w:rPr>
              <w:t xml:space="preserve"> di </w:t>
            </w:r>
            <w:r w:rsidRPr="000D5E6B">
              <w:rPr>
                <w:sz w:val="22"/>
                <w:szCs w:val="22"/>
              </w:rPr>
              <w:t>……………………………………………………………………………………………</w:t>
            </w:r>
            <w:r w:rsidR="00E17F86">
              <w:rPr>
                <w:sz w:val="22"/>
                <w:szCs w:val="22"/>
              </w:rPr>
              <w:t>…</w:t>
            </w:r>
            <w:r>
              <w:rPr>
                <w:sz w:val="22"/>
                <w:szCs w:val="22"/>
              </w:rPr>
              <w:t>.</w:t>
            </w:r>
          </w:p>
          <w:p w:rsidR="001608C1" w:rsidRDefault="001608C1" w:rsidP="00C90A6A">
            <w:pPr>
              <w:spacing w:line="276" w:lineRule="auto"/>
              <w:jc w:val="both"/>
              <w:rPr>
                <w:sz w:val="22"/>
                <w:szCs w:val="22"/>
              </w:rPr>
            </w:pPr>
            <w:r w:rsidRPr="000D5E6B">
              <w:rPr>
                <w:sz w:val="22"/>
                <w:szCs w:val="22"/>
              </w:rPr>
              <w:t>sita in……………………………</w:t>
            </w:r>
            <w:r w:rsidR="005946FE">
              <w:rPr>
                <w:sz w:val="22"/>
                <w:szCs w:val="22"/>
              </w:rPr>
              <w:t xml:space="preserve"> nella via        </w:t>
            </w:r>
            <w:r w:rsidRPr="000D5E6B">
              <w:rPr>
                <w:sz w:val="22"/>
                <w:szCs w:val="22"/>
              </w:rPr>
              <w:t>…………….............……………………...</w:t>
            </w:r>
            <w:r>
              <w:rPr>
                <w:sz w:val="22"/>
                <w:szCs w:val="22"/>
              </w:rPr>
              <w:t>...</w:t>
            </w:r>
            <w:r w:rsidR="005946FE">
              <w:rPr>
                <w:sz w:val="22"/>
                <w:szCs w:val="22"/>
              </w:rPr>
              <w:t xml:space="preserve"> n. ………………….</w:t>
            </w:r>
          </w:p>
          <w:p w:rsidR="001608C1" w:rsidRPr="000D5E6B" w:rsidRDefault="005946FE" w:rsidP="00C90A6A">
            <w:pPr>
              <w:spacing w:line="276" w:lineRule="auto"/>
              <w:jc w:val="both"/>
              <w:rPr>
                <w:sz w:val="22"/>
                <w:szCs w:val="22"/>
              </w:rPr>
            </w:pPr>
            <w:r>
              <w:rPr>
                <w:sz w:val="22"/>
                <w:szCs w:val="22"/>
              </w:rPr>
              <w:t>Oppure PEC: ………………………………………………………………………………………………………...</w:t>
            </w: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E17F86">
              <w:rPr>
                <w:b/>
                <w:sz w:val="22"/>
                <w:szCs w:val="22"/>
              </w:rPr>
              <w:t>albo dell’ordine ………………</w:t>
            </w:r>
            <w:proofErr w:type="gramStart"/>
            <w:r w:rsidR="00E17F86">
              <w:rPr>
                <w:b/>
                <w:sz w:val="22"/>
                <w:szCs w:val="22"/>
              </w:rPr>
              <w:t>……</w:t>
            </w:r>
            <w:r w:rsidR="0016069C">
              <w:rPr>
                <w:b/>
                <w:sz w:val="22"/>
                <w:szCs w:val="22"/>
              </w:rPr>
              <w:t>.</w:t>
            </w:r>
            <w:proofErr w:type="gramEnd"/>
            <w:r w:rsidR="0016069C">
              <w:rPr>
                <w:b/>
                <w:sz w:val="22"/>
                <w:szCs w:val="22"/>
              </w:rPr>
              <w:t>.</w:t>
            </w:r>
            <w:r w:rsidR="00E17F86">
              <w:rPr>
                <w:b/>
                <w:sz w:val="22"/>
                <w:szCs w:val="22"/>
              </w:rPr>
              <w:t xml:space="preserve"> </w:t>
            </w:r>
            <w:r w:rsidR="001608C1" w:rsidRPr="000D5E6B">
              <w:rPr>
                <w:sz w:val="22"/>
                <w:szCs w:val="22"/>
              </w:rPr>
              <w:t>della Provincia/Regione</w:t>
            </w:r>
            <w:r w:rsidR="00E30455">
              <w:rPr>
                <w:sz w:val="22"/>
                <w:szCs w:val="22"/>
              </w:rPr>
              <w:t xml:space="preserve"> </w:t>
            </w:r>
            <w:r w:rsidR="001608C1" w:rsidRPr="000D5E6B">
              <w:rPr>
                <w:sz w:val="22"/>
                <w:szCs w:val="22"/>
              </w:rPr>
              <w:t>di</w:t>
            </w:r>
            <w:proofErr w:type="gramStart"/>
            <w:r w:rsidR="001608C1">
              <w:rPr>
                <w:sz w:val="22"/>
                <w:szCs w:val="22"/>
              </w:rPr>
              <w:t xml:space="preserve"> .</w:t>
            </w:r>
            <w:r w:rsidR="00E17F86">
              <w:rPr>
                <w:sz w:val="22"/>
                <w:szCs w:val="22"/>
              </w:rPr>
              <w:t>…</w:t>
            </w:r>
            <w:proofErr w:type="gramEnd"/>
            <w:r w:rsidR="001608C1">
              <w:rPr>
                <w:sz w:val="22"/>
                <w:szCs w:val="22"/>
              </w:rPr>
              <w:t>…….</w:t>
            </w:r>
            <w:r w:rsidR="0016069C">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roofErr w:type="gramStart"/>
            <w:r>
              <w:rPr>
                <w:sz w:val="22"/>
                <w:szCs w:val="22"/>
              </w:rPr>
              <w:t>…….</w:t>
            </w:r>
            <w:proofErr w:type="gramEnd"/>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proofErr w:type="gramStart"/>
            <w:r>
              <w:rPr>
                <w:sz w:val="22"/>
                <w:szCs w:val="22"/>
              </w:rPr>
              <w:t>…….</w:t>
            </w:r>
            <w:proofErr w:type="gramEnd"/>
            <w:r>
              <w:rPr>
                <w:sz w:val="22"/>
                <w:szCs w:val="22"/>
              </w:rPr>
              <w:t>.</w:t>
            </w:r>
            <w:r w:rsidRPr="000D5E6B">
              <w:rPr>
                <w:sz w:val="22"/>
                <w:szCs w:val="22"/>
              </w:rPr>
              <w:t>…………….……………………………………………………………..</w:t>
            </w:r>
            <w:r>
              <w:rPr>
                <w:sz w:val="22"/>
                <w:szCs w:val="22"/>
              </w:rPr>
              <w:t>.</w:t>
            </w:r>
          </w:p>
          <w:p w:rsidR="001608C1" w:rsidRDefault="0016069C" w:rsidP="002755B3">
            <w:pPr>
              <w:spacing w:line="360" w:lineRule="auto"/>
              <w:jc w:val="both"/>
              <w:rPr>
                <w:sz w:val="22"/>
                <w:szCs w:val="22"/>
              </w:rPr>
            </w:pPr>
            <w:r>
              <w:rPr>
                <w:sz w:val="22"/>
                <w:szCs w:val="22"/>
              </w:rPr>
              <w:t xml:space="preserve">Facoltà …………………………………………………………………………………………………………. </w:t>
            </w:r>
            <w:r w:rsidR="001608C1" w:rsidRPr="000D5E6B">
              <w:rPr>
                <w:sz w:val="22"/>
                <w:szCs w:val="22"/>
              </w:rPr>
              <w:t>conseguita in data…………………….</w:t>
            </w:r>
            <w:r w:rsidR="003447AC">
              <w:rPr>
                <w:sz w:val="22"/>
                <w:szCs w:val="22"/>
              </w:rPr>
              <w:t xml:space="preserve"> </w:t>
            </w:r>
            <w:r w:rsidR="001608C1" w:rsidRPr="000D5E6B">
              <w:rPr>
                <w:sz w:val="22"/>
                <w:szCs w:val="22"/>
              </w:rPr>
              <w:t>presso l’Università di…………</w:t>
            </w:r>
            <w:proofErr w:type="gramStart"/>
            <w:r w:rsidR="001608C1" w:rsidRPr="000D5E6B">
              <w:rPr>
                <w:sz w:val="22"/>
                <w:szCs w:val="22"/>
              </w:rPr>
              <w:t>…</w:t>
            </w:r>
            <w:r w:rsidR="001608C1">
              <w:rPr>
                <w:sz w:val="22"/>
                <w:szCs w:val="22"/>
              </w:rPr>
              <w:t>….</w:t>
            </w:r>
            <w:proofErr w:type="gramEnd"/>
            <w:r w:rsidR="001608C1" w:rsidRPr="000D5E6B">
              <w:rPr>
                <w:sz w:val="22"/>
                <w:szCs w:val="22"/>
              </w:rPr>
              <w:t>…………………………..……</w:t>
            </w:r>
            <w:r w:rsidR="001608C1">
              <w:rPr>
                <w:sz w:val="22"/>
                <w:szCs w:val="22"/>
              </w:rPr>
              <w:t>…</w:t>
            </w:r>
            <w:r w:rsidR="001608C1"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5946FE" w:rsidRDefault="005946FE" w:rsidP="001A4DB6">
            <w:pPr>
              <w:spacing w:line="360" w:lineRule="auto"/>
              <w:jc w:val="both"/>
              <w:rPr>
                <w:sz w:val="22"/>
                <w:szCs w:val="22"/>
              </w:rPr>
            </w:pPr>
            <w:r w:rsidRPr="005946FE">
              <w:rPr>
                <w:sz w:val="22"/>
                <w:szCs w:val="22"/>
              </w:rPr>
              <w:t>Oppure PEC: ………………………………………………………………………………………………………...</w:t>
            </w: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roofErr w:type="gramStart"/>
            <w:r>
              <w:rPr>
                <w:sz w:val="22"/>
                <w:szCs w:val="22"/>
              </w:rPr>
              <w:t>…….</w:t>
            </w:r>
            <w:proofErr w:type="gramEnd"/>
            <w:r>
              <w:rPr>
                <w:sz w:val="22"/>
                <w:szCs w:val="22"/>
              </w:rPr>
              <w:t>………..;</w:t>
            </w:r>
          </w:p>
          <w:p w:rsidR="001608C1" w:rsidRPr="002755B3" w:rsidRDefault="001608C1" w:rsidP="002755B3">
            <w:pPr>
              <w:spacing w:line="360" w:lineRule="auto"/>
              <w:jc w:val="both"/>
              <w:rPr>
                <w:sz w:val="22"/>
                <w:szCs w:val="22"/>
              </w:rPr>
            </w:pPr>
          </w:p>
          <w:p w:rsidR="0016069C" w:rsidRPr="000D5E6B" w:rsidRDefault="001608C1" w:rsidP="0016069C">
            <w:pPr>
              <w:spacing w:line="360" w:lineRule="auto"/>
              <w:jc w:val="both"/>
              <w:rPr>
                <w:sz w:val="22"/>
                <w:szCs w:val="22"/>
              </w:rPr>
            </w:pPr>
            <w:r w:rsidRPr="000D5E6B">
              <w:rPr>
                <w:sz w:val="22"/>
                <w:szCs w:val="22"/>
              </w:rPr>
              <w:t xml:space="preserve">2) </w:t>
            </w:r>
            <w:r w:rsidR="0016069C">
              <w:rPr>
                <w:sz w:val="22"/>
                <w:szCs w:val="22"/>
              </w:rPr>
              <w:t>Disciplina: ……………………</w:t>
            </w:r>
            <w:proofErr w:type="gramStart"/>
            <w:r w:rsidR="0016069C">
              <w:rPr>
                <w:sz w:val="22"/>
                <w:szCs w:val="22"/>
              </w:rPr>
              <w:t>…….</w:t>
            </w:r>
            <w:proofErr w:type="gramEnd"/>
            <w:r w:rsidR="0016069C">
              <w:rPr>
                <w:sz w:val="22"/>
                <w:szCs w:val="22"/>
              </w:rPr>
              <w:t>.</w:t>
            </w:r>
            <w:r w:rsidR="0016069C" w:rsidRPr="000D5E6B">
              <w:rPr>
                <w:sz w:val="22"/>
                <w:szCs w:val="22"/>
              </w:rPr>
              <w:t>…………….……………………………………………………………..</w:t>
            </w:r>
            <w:r w:rsidR="0016069C">
              <w:rPr>
                <w:sz w:val="22"/>
                <w:szCs w:val="22"/>
              </w:rPr>
              <w:t>.</w:t>
            </w:r>
          </w:p>
          <w:p w:rsidR="0016069C" w:rsidRDefault="0016069C" w:rsidP="0016069C">
            <w:pPr>
              <w:spacing w:line="360" w:lineRule="auto"/>
              <w:jc w:val="both"/>
              <w:rPr>
                <w:sz w:val="22"/>
                <w:szCs w:val="22"/>
              </w:rPr>
            </w:pPr>
            <w:r>
              <w:rPr>
                <w:sz w:val="22"/>
                <w:szCs w:val="22"/>
              </w:rPr>
              <w:t xml:space="preserve">Facoltà ………………………………………………………………………………………………………………. </w:t>
            </w:r>
            <w:r w:rsidRPr="000D5E6B">
              <w:rPr>
                <w:sz w:val="22"/>
                <w:szCs w:val="22"/>
              </w:rPr>
              <w:t>conseguita in data…………………….</w:t>
            </w:r>
            <w:r>
              <w:rPr>
                <w:sz w:val="22"/>
                <w:szCs w:val="22"/>
              </w:rPr>
              <w:t xml:space="preserve"> </w:t>
            </w:r>
            <w:r w:rsidRPr="000D5E6B">
              <w:rPr>
                <w:sz w:val="22"/>
                <w:szCs w:val="22"/>
              </w:rPr>
              <w:t>presso l’Università di…………</w:t>
            </w:r>
            <w:proofErr w:type="gramStart"/>
            <w:r w:rsidRPr="000D5E6B">
              <w:rPr>
                <w:sz w:val="22"/>
                <w:szCs w:val="22"/>
              </w:rPr>
              <w:t>…</w:t>
            </w:r>
            <w:r>
              <w:rPr>
                <w:sz w:val="22"/>
                <w:szCs w:val="22"/>
              </w:rPr>
              <w:t>….</w:t>
            </w:r>
            <w:proofErr w:type="gramEnd"/>
            <w:r w:rsidRPr="000D5E6B">
              <w:rPr>
                <w:sz w:val="22"/>
                <w:szCs w:val="22"/>
              </w:rPr>
              <w:t>…………………………..……</w:t>
            </w:r>
            <w:r>
              <w:rPr>
                <w:sz w:val="22"/>
                <w:szCs w:val="22"/>
              </w:rPr>
              <w:t>…</w:t>
            </w:r>
            <w:r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1608C1" w:rsidRDefault="005946FE" w:rsidP="005946FE">
            <w:pPr>
              <w:spacing w:line="360" w:lineRule="auto"/>
              <w:jc w:val="both"/>
              <w:rPr>
                <w:sz w:val="22"/>
                <w:szCs w:val="22"/>
              </w:rPr>
            </w:pPr>
            <w:r w:rsidRPr="005946FE">
              <w:rPr>
                <w:sz w:val="22"/>
                <w:szCs w:val="22"/>
              </w:rPr>
              <w:t>Oppure PEC: ………………………………………………………………………………………………………...</w:t>
            </w:r>
          </w:p>
          <w:p w:rsidR="001A4DB6" w:rsidRDefault="001A4DB6" w:rsidP="005946FE">
            <w:pPr>
              <w:spacing w:line="360" w:lineRule="auto"/>
              <w:jc w:val="both"/>
              <w:rPr>
                <w:sz w:val="22"/>
                <w:szCs w:val="22"/>
              </w:rPr>
            </w:pPr>
            <w:r w:rsidRPr="001A4DB6">
              <w:rPr>
                <w:sz w:val="22"/>
                <w:szCs w:val="22"/>
              </w:rPr>
              <w:t>e che la durata della stessa è stata pari ad anni …… e che l'immatricolazione è avvenuta in data …</w:t>
            </w:r>
            <w:proofErr w:type="gramStart"/>
            <w:r w:rsidRPr="001A4DB6">
              <w:rPr>
                <w:sz w:val="22"/>
                <w:szCs w:val="22"/>
              </w:rPr>
              <w:t>…….</w:t>
            </w:r>
            <w:proofErr w:type="gramEnd"/>
            <w:r w:rsidRPr="001A4DB6">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proofErr w:type="gramStart"/>
            <w:r w:rsidR="001608C1">
              <w:rPr>
                <w:sz w:val="22"/>
                <w:szCs w:val="22"/>
              </w:rPr>
              <w:t>…….</w:t>
            </w:r>
            <w:proofErr w:type="gramEnd"/>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w:t>
            </w:r>
            <w:proofErr w:type="gramStart"/>
            <w:r w:rsidRPr="000D5E6B">
              <w:rPr>
                <w:sz w:val="22"/>
                <w:szCs w:val="22"/>
              </w:rPr>
              <w:t>…….</w:t>
            </w:r>
            <w:proofErr w:type="gramEnd"/>
            <w:r w:rsidRPr="000D5E6B">
              <w:rPr>
                <w:sz w:val="22"/>
                <w:szCs w:val="22"/>
              </w:rPr>
              <w:t>.….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lastRenderedPageBreak/>
              <w:t xml:space="preserve">tipologia: </w:t>
            </w:r>
            <w:r>
              <w:rPr>
                <w:sz w:val="22"/>
                <w:szCs w:val="22"/>
              </w:rPr>
              <w:tab/>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w:t>
            </w:r>
            <w:r w:rsidR="0016069C">
              <w:rPr>
                <w:sz w:val="22"/>
                <w:szCs w:val="22"/>
              </w:rPr>
              <w:t>/Altro (specificare)</w:t>
            </w:r>
            <w:proofErr w:type="gramStart"/>
            <w:r>
              <w:rPr>
                <w:sz w:val="22"/>
                <w:szCs w:val="22"/>
              </w:rPr>
              <w:t xml:space="preserve"> ..</w:t>
            </w:r>
            <w:proofErr w:type="gramEnd"/>
            <w:r>
              <w:rPr>
                <w:sz w:val="22"/>
                <w:szCs w:val="22"/>
              </w:rPr>
              <w:t>………………………………………………………………</w:t>
            </w:r>
            <w:r w:rsidR="0016069C">
              <w:rPr>
                <w:sz w:val="22"/>
                <w:szCs w:val="22"/>
              </w:rPr>
              <w:t>…………………………………</w:t>
            </w:r>
            <w:r>
              <w:rPr>
                <w:sz w:val="22"/>
                <w:szCs w:val="22"/>
              </w:rPr>
              <w:t>…………………..</w:t>
            </w:r>
          </w:p>
          <w:p w:rsidR="000C3C88" w:rsidRDefault="000C3C88" w:rsidP="005148FF">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w:t>
            </w:r>
            <w:r w:rsidR="003447AC">
              <w:rPr>
                <w:sz w:val="22"/>
                <w:szCs w:val="22"/>
              </w:rPr>
              <w:t xml:space="preserve"> </w:t>
            </w:r>
            <w:r w:rsidRPr="000D5E6B">
              <w:rPr>
                <w:sz w:val="22"/>
                <w:szCs w:val="22"/>
              </w:rPr>
              <w:t>motivo……………………………………………</w:t>
            </w:r>
            <w:proofErr w:type="gramStart"/>
            <w:r w:rsidRPr="000D5E6B">
              <w:rPr>
                <w:sz w:val="22"/>
                <w:szCs w:val="22"/>
              </w:rPr>
              <w:t>……</w:t>
            </w:r>
            <w:r w:rsidR="000C3C88">
              <w:rPr>
                <w:sz w:val="22"/>
                <w:szCs w:val="22"/>
              </w:rPr>
              <w:t>.</w:t>
            </w:r>
            <w:proofErr w:type="gramEnd"/>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16069C" w:rsidRPr="000D5E6B" w:rsidRDefault="0016069C" w:rsidP="0016069C">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69C" w:rsidRDefault="0016069C" w:rsidP="0016069C">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16069C" w:rsidRDefault="0016069C" w:rsidP="0016069C">
            <w:pPr>
              <w:ind w:left="76"/>
              <w:rPr>
                <w:sz w:val="22"/>
                <w:szCs w:val="22"/>
              </w:rPr>
            </w:pPr>
            <w:r>
              <w:rPr>
                <w:sz w:val="22"/>
                <w:szCs w:val="22"/>
              </w:rPr>
              <w:t>P.O. /Stabilimento Ospedaliero/Altro (specificare)</w:t>
            </w:r>
            <w:proofErr w:type="gramStart"/>
            <w:r>
              <w:rPr>
                <w:sz w:val="22"/>
                <w:szCs w:val="22"/>
              </w:rPr>
              <w:t xml:space="preserve"> ..</w:t>
            </w:r>
            <w:proofErr w:type="gramEnd"/>
            <w:r>
              <w:rPr>
                <w:sz w:val="22"/>
                <w:szCs w:val="22"/>
              </w:rPr>
              <w:t>……………………………………………………………………………………………………………………..</w:t>
            </w:r>
          </w:p>
          <w:p w:rsidR="0016069C" w:rsidRDefault="0016069C" w:rsidP="0016069C">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w:t>
            </w:r>
            <w:r w:rsidR="00E17F86">
              <w:rPr>
                <w:sz w:val="22"/>
                <w:szCs w:val="22"/>
              </w:rPr>
              <w:t xml:space="preserve"> </w:t>
            </w:r>
            <w:r w:rsidRPr="000D5E6B">
              <w:rPr>
                <w:sz w:val="22"/>
                <w:szCs w:val="22"/>
              </w:rPr>
              <w:t>motivo…………………………………………………………</w:t>
            </w:r>
            <w:r>
              <w:rPr>
                <w:sz w:val="22"/>
                <w:szCs w:val="22"/>
              </w:rPr>
              <w:t>…</w:t>
            </w:r>
            <w:proofErr w:type="gramStart"/>
            <w:r>
              <w:rPr>
                <w:sz w:val="22"/>
                <w:szCs w:val="22"/>
              </w:rPr>
              <w:t>…….</w:t>
            </w:r>
            <w:proofErr w:type="gramEnd"/>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Pr="004332ED" w:rsidRDefault="00DE0511" w:rsidP="004332ED">
            <w:pPr>
              <w:tabs>
                <w:tab w:val="left" w:pos="599"/>
                <w:tab w:val="left" w:pos="1756"/>
              </w:tabs>
              <w:rPr>
                <w:sz w:val="22"/>
                <w:szCs w:val="22"/>
              </w:rPr>
            </w:pPr>
            <w:r w:rsidRPr="000D5E6B">
              <w:sym w:font="Symbol" w:char="F07F"/>
            </w:r>
            <w:r>
              <w:t xml:space="preserve"> </w:t>
            </w:r>
            <w:r w:rsidR="001608C1" w:rsidRPr="004332ED">
              <w:rPr>
                <w:sz w:val="22"/>
                <w:szCs w:val="22"/>
              </w:rPr>
              <w:t>tipo di incarico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sidR="00DE0511">
              <w:t xml:space="preserve"> </w:t>
            </w:r>
            <w:r w:rsidR="004332ED">
              <w:rPr>
                <w:sz w:val="22"/>
                <w:szCs w:val="22"/>
              </w:rPr>
              <w:t>professionale (ex art. 22</w:t>
            </w:r>
            <w:r>
              <w:rPr>
                <w:sz w:val="22"/>
                <w:szCs w:val="22"/>
              </w:rPr>
              <w:t xml:space="preserve">, parte </w:t>
            </w:r>
            <w:r w:rsidR="004332ED">
              <w:rPr>
                <w:sz w:val="22"/>
                <w:szCs w:val="22"/>
              </w:rPr>
              <w:t>II CCNL 23/01/2024)</w:t>
            </w:r>
            <w:r w:rsidR="00DE0511">
              <w:rPr>
                <w:sz w:val="22"/>
                <w:szCs w:val="22"/>
              </w:rPr>
              <w:t xml:space="preserve"> </w:t>
            </w:r>
            <w:proofErr w:type="spellStart"/>
            <w:r w:rsidR="00DE0511">
              <w:rPr>
                <w:sz w:val="22"/>
                <w:szCs w:val="22"/>
              </w:rPr>
              <w:t>lett</w:t>
            </w:r>
            <w:proofErr w:type="spellEnd"/>
            <w:r w:rsidR="00DE0511">
              <w:rPr>
                <w:sz w:val="22"/>
                <w:szCs w:val="22"/>
              </w:rPr>
              <w:t xml:space="preserve">. </w:t>
            </w:r>
            <w:r w:rsidRPr="00E17F86">
              <w:rPr>
                <w:sz w:val="22"/>
                <w:szCs w:val="22"/>
                <w:lang w:val="en-GB"/>
              </w:rPr>
              <w:t>A</w:t>
            </w:r>
            <w:r w:rsidR="004332ED" w:rsidRPr="00E17F86">
              <w:rPr>
                <w:sz w:val="22"/>
                <w:szCs w:val="22"/>
                <w:lang w:val="en-GB"/>
              </w:rPr>
              <w:t xml:space="preserve"> 1</w:t>
            </w:r>
            <w:r w:rsidRPr="00E17F86">
              <w:rPr>
                <w:sz w:val="22"/>
                <w:szCs w:val="22"/>
                <w:lang w:val="en-GB"/>
              </w:rPr>
              <w:t xml:space="preserve"> </w:t>
            </w:r>
            <w:r w:rsidRPr="000D5E6B">
              <w:rPr>
                <w:sz w:val="22"/>
                <w:szCs w:val="22"/>
              </w:rPr>
              <w:sym w:font="Symbol" w:char="F07F"/>
            </w:r>
            <w:r w:rsidRPr="00E17F86">
              <w:rPr>
                <w:sz w:val="22"/>
                <w:szCs w:val="22"/>
                <w:lang w:val="en-GB"/>
              </w:rPr>
              <w:t xml:space="preserve">; </w:t>
            </w:r>
            <w:proofErr w:type="spellStart"/>
            <w:r w:rsidR="004332ED" w:rsidRPr="00E17F86">
              <w:rPr>
                <w:sz w:val="22"/>
                <w:szCs w:val="22"/>
                <w:lang w:val="en-GB"/>
              </w:rPr>
              <w:t>lett</w:t>
            </w:r>
            <w:proofErr w:type="spellEnd"/>
            <w:r w:rsidR="004332ED" w:rsidRPr="00E17F86">
              <w:rPr>
                <w:sz w:val="22"/>
                <w:szCs w:val="22"/>
                <w:lang w:val="en-GB"/>
              </w:rPr>
              <w:t xml:space="preserve">. A 2 </w:t>
            </w:r>
            <w:proofErr w:type="gramStart"/>
            <w:r w:rsidR="004332ED" w:rsidRPr="004332ED">
              <w:rPr>
                <w:sz w:val="22"/>
                <w:szCs w:val="22"/>
              </w:rPr>
              <w:t></w:t>
            </w:r>
            <w:r w:rsidR="004332ED" w:rsidRPr="00E17F86">
              <w:rPr>
                <w:sz w:val="22"/>
                <w:szCs w:val="22"/>
                <w:lang w:val="en-GB"/>
              </w:rPr>
              <w:t xml:space="preserve">;  </w:t>
            </w:r>
            <w:r w:rsidRPr="00E17F86">
              <w:rPr>
                <w:sz w:val="22"/>
                <w:szCs w:val="22"/>
                <w:lang w:val="en-GB"/>
              </w:rPr>
              <w:t xml:space="preserve"> </w:t>
            </w:r>
            <w:proofErr w:type="spellStart"/>
            <w:proofErr w:type="gramEnd"/>
            <w:r w:rsidRPr="00E17F86">
              <w:rPr>
                <w:sz w:val="22"/>
                <w:szCs w:val="22"/>
                <w:lang w:val="en-GB"/>
              </w:rPr>
              <w:t>lett</w:t>
            </w:r>
            <w:proofErr w:type="spellEnd"/>
            <w:r w:rsidRPr="00E17F86">
              <w:rPr>
                <w:sz w:val="22"/>
                <w:szCs w:val="22"/>
                <w:lang w:val="en-GB"/>
              </w:rPr>
              <w:t xml:space="preserve">. B </w:t>
            </w:r>
            <w:r w:rsidRPr="000D5E6B">
              <w:rPr>
                <w:sz w:val="22"/>
                <w:szCs w:val="22"/>
              </w:rPr>
              <w:sym w:font="Symbol" w:char="F07F"/>
            </w:r>
            <w:r w:rsidRPr="00E17F86">
              <w:rPr>
                <w:sz w:val="22"/>
                <w:szCs w:val="22"/>
                <w:lang w:val="en-GB"/>
              </w:rPr>
              <w:t xml:space="preserve">;  </w:t>
            </w:r>
            <w:proofErr w:type="spellStart"/>
            <w:r w:rsidR="00DE0511" w:rsidRPr="00E17F86">
              <w:rPr>
                <w:sz w:val="22"/>
                <w:szCs w:val="22"/>
                <w:lang w:val="en-GB"/>
              </w:rPr>
              <w:t>lett</w:t>
            </w:r>
            <w:proofErr w:type="spellEnd"/>
            <w:r w:rsidR="00DE0511" w:rsidRPr="00E17F86">
              <w:rPr>
                <w:sz w:val="22"/>
                <w:szCs w:val="22"/>
                <w:lang w:val="en-GB"/>
              </w:rPr>
              <w:t xml:space="preserve">. </w:t>
            </w:r>
            <w:r>
              <w:rPr>
                <w:sz w:val="22"/>
                <w:szCs w:val="22"/>
              </w:rPr>
              <w:t xml:space="preserve">C </w:t>
            </w:r>
            <w:r w:rsidRPr="000D5E6B">
              <w:rPr>
                <w:sz w:val="22"/>
                <w:szCs w:val="22"/>
              </w:rPr>
              <w:sym w:font="Symbol" w:char="F07F"/>
            </w:r>
            <w:r>
              <w:rPr>
                <w:sz w:val="22"/>
                <w:szCs w:val="22"/>
              </w:rPr>
              <w:t xml:space="preserve">;  </w:t>
            </w:r>
            <w:proofErr w:type="spellStart"/>
            <w:r>
              <w:rPr>
                <w:sz w:val="22"/>
                <w:szCs w:val="22"/>
              </w:rPr>
              <w:t>lett</w:t>
            </w:r>
            <w:proofErr w:type="spellEnd"/>
            <w:r>
              <w:rPr>
                <w:sz w:val="22"/>
                <w:szCs w:val="22"/>
              </w:rPr>
              <w:t xml:space="preserve">. D </w:t>
            </w:r>
            <w:r w:rsidRPr="000D5E6B">
              <w:rPr>
                <w:sz w:val="22"/>
                <w:szCs w:val="22"/>
              </w:rPr>
              <w:sym w:font="Symbol" w:char="F07F"/>
            </w:r>
          </w:p>
          <w:p w:rsidR="004332ED" w:rsidRDefault="00DE0511" w:rsidP="004332ED">
            <w:pPr>
              <w:tabs>
                <w:tab w:val="left" w:pos="1897"/>
              </w:tabs>
              <w:ind w:left="1756" w:firstLine="141"/>
              <w:jc w:val="both"/>
              <w:rPr>
                <w:sz w:val="22"/>
                <w:szCs w:val="22"/>
              </w:rPr>
            </w:pPr>
            <w:r w:rsidRPr="000D5E6B">
              <w:rPr>
                <w:sz w:val="22"/>
                <w:szCs w:val="22"/>
              </w:rPr>
              <w:sym w:font="Symbol" w:char="F07F"/>
            </w:r>
            <w:r w:rsidR="00FA7A71">
              <w:rPr>
                <w:sz w:val="22"/>
                <w:szCs w:val="22"/>
              </w:rPr>
              <w:t xml:space="preserve"> </w:t>
            </w:r>
            <w:r>
              <w:rPr>
                <w:sz w:val="22"/>
                <w:szCs w:val="22"/>
              </w:rPr>
              <w:t>se</w:t>
            </w:r>
            <w:r w:rsidR="004332ED">
              <w:rPr>
                <w:sz w:val="22"/>
                <w:szCs w:val="22"/>
              </w:rPr>
              <w:t xml:space="preserve">condo la previgente disciplina </w:t>
            </w:r>
            <w:r w:rsidR="004332ED" w:rsidRPr="004332ED">
              <w:rPr>
                <w:sz w:val="22"/>
                <w:szCs w:val="22"/>
              </w:rPr>
              <w:t xml:space="preserve">(ex art. 18, parte II CCNL 19/12/2019)    </w:t>
            </w:r>
          </w:p>
          <w:p w:rsidR="00DE0511" w:rsidRDefault="004332ED" w:rsidP="004332ED">
            <w:pPr>
              <w:tabs>
                <w:tab w:val="left" w:pos="1897"/>
              </w:tabs>
              <w:ind w:left="1756" w:firstLine="141"/>
              <w:jc w:val="both"/>
              <w:rPr>
                <w:sz w:val="22"/>
                <w:szCs w:val="22"/>
              </w:rPr>
            </w:pPr>
            <w:proofErr w:type="spellStart"/>
            <w:r w:rsidRPr="00E17F86">
              <w:rPr>
                <w:sz w:val="22"/>
                <w:szCs w:val="22"/>
                <w:lang w:val="en-GB"/>
              </w:rPr>
              <w:t>lett</w:t>
            </w:r>
            <w:proofErr w:type="spellEnd"/>
            <w:r w:rsidRPr="00E17F86">
              <w:rPr>
                <w:sz w:val="22"/>
                <w:szCs w:val="22"/>
                <w:lang w:val="en-GB"/>
              </w:rPr>
              <w:t xml:space="preserve">. A </w:t>
            </w:r>
            <w:proofErr w:type="gramStart"/>
            <w:r w:rsidRPr="004332ED">
              <w:rPr>
                <w:sz w:val="22"/>
                <w:szCs w:val="22"/>
              </w:rPr>
              <w:t></w:t>
            </w:r>
            <w:r w:rsidRPr="00E17F86">
              <w:rPr>
                <w:sz w:val="22"/>
                <w:szCs w:val="22"/>
                <w:lang w:val="en-GB"/>
              </w:rPr>
              <w:t xml:space="preserve">;  </w:t>
            </w:r>
            <w:proofErr w:type="spellStart"/>
            <w:r w:rsidRPr="00E17F86">
              <w:rPr>
                <w:sz w:val="22"/>
                <w:szCs w:val="22"/>
                <w:lang w:val="en-GB"/>
              </w:rPr>
              <w:t>lett</w:t>
            </w:r>
            <w:proofErr w:type="spellEnd"/>
            <w:proofErr w:type="gramEnd"/>
            <w:r w:rsidRPr="00E17F86">
              <w:rPr>
                <w:sz w:val="22"/>
                <w:szCs w:val="22"/>
                <w:lang w:val="en-GB"/>
              </w:rPr>
              <w:t xml:space="preserve">. B </w:t>
            </w:r>
            <w:proofErr w:type="gramStart"/>
            <w:r w:rsidRPr="004332ED">
              <w:rPr>
                <w:sz w:val="22"/>
                <w:szCs w:val="22"/>
              </w:rPr>
              <w:t></w:t>
            </w:r>
            <w:r w:rsidRPr="00E17F86">
              <w:rPr>
                <w:sz w:val="22"/>
                <w:szCs w:val="22"/>
                <w:lang w:val="en-GB"/>
              </w:rPr>
              <w:t xml:space="preserve">;  </w:t>
            </w:r>
            <w:proofErr w:type="spellStart"/>
            <w:r w:rsidRPr="00E17F86">
              <w:rPr>
                <w:sz w:val="22"/>
                <w:szCs w:val="22"/>
                <w:lang w:val="en-GB"/>
              </w:rPr>
              <w:t>lett</w:t>
            </w:r>
            <w:proofErr w:type="spellEnd"/>
            <w:proofErr w:type="gramEnd"/>
            <w:r w:rsidRPr="00E17F86">
              <w:rPr>
                <w:sz w:val="22"/>
                <w:szCs w:val="22"/>
                <w:lang w:val="en-GB"/>
              </w:rPr>
              <w:t xml:space="preserve">. </w:t>
            </w:r>
            <w:r w:rsidRPr="004332ED">
              <w:rPr>
                <w:sz w:val="22"/>
                <w:szCs w:val="22"/>
              </w:rPr>
              <w:t xml:space="preserve">C </w:t>
            </w:r>
            <w:proofErr w:type="gramStart"/>
            <w:r w:rsidRPr="004332ED">
              <w:rPr>
                <w:sz w:val="22"/>
                <w:szCs w:val="22"/>
              </w:rPr>
              <w:t xml:space="preserve">;  </w:t>
            </w:r>
            <w:proofErr w:type="spellStart"/>
            <w:r w:rsidRPr="004332ED">
              <w:rPr>
                <w:sz w:val="22"/>
                <w:szCs w:val="22"/>
              </w:rPr>
              <w:t>lett</w:t>
            </w:r>
            <w:proofErr w:type="spellEnd"/>
            <w:r w:rsidRPr="004332ED">
              <w:rPr>
                <w:sz w:val="22"/>
                <w:szCs w:val="22"/>
              </w:rPr>
              <w:t>.</w:t>
            </w:r>
            <w:proofErr w:type="gramEnd"/>
            <w:r w:rsidRPr="004332ED">
              <w:rPr>
                <w:sz w:val="22"/>
                <w:szCs w:val="22"/>
              </w:rPr>
              <w:t xml:space="preserve"> D </w:t>
            </w:r>
            <w:r w:rsidRPr="004332ED">
              <w:rPr>
                <w:sz w:val="22"/>
                <w:szCs w:val="22"/>
              </w:rPr>
              <w:t></w:t>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sidR="00FA7A71">
              <w:rPr>
                <w:sz w:val="22"/>
                <w:szCs w:val="22"/>
              </w:rPr>
              <w:t xml:space="preserve"> </w:t>
            </w:r>
            <w:r w:rsidR="00206F76">
              <w:rPr>
                <w:sz w:val="22"/>
                <w:szCs w:val="22"/>
              </w:rPr>
              <w:t>di sostituzione ex art. 25</w:t>
            </w:r>
            <w:r w:rsidRPr="002755B3">
              <w:rPr>
                <w:sz w:val="22"/>
                <w:szCs w:val="22"/>
              </w:rPr>
              <w:t xml:space="preserve"> CCNL </w:t>
            </w:r>
            <w:r w:rsidR="00206F76">
              <w:rPr>
                <w:sz w:val="22"/>
                <w:szCs w:val="22"/>
              </w:rPr>
              <w:t>23/01/2024</w:t>
            </w:r>
            <w:r>
              <w:rPr>
                <w:sz w:val="22"/>
                <w:szCs w:val="22"/>
              </w:rPr>
              <w:t>, comma</w:t>
            </w:r>
            <w:r w:rsidR="00206F76">
              <w:rPr>
                <w:sz w:val="22"/>
                <w:szCs w:val="22"/>
              </w:rPr>
              <w:t xml:space="preserve"> 3 </w:t>
            </w:r>
          </w:p>
          <w:p w:rsidR="00FA7A71" w:rsidRDefault="00FA7A71" w:rsidP="003A096C">
            <w:pPr>
              <w:tabs>
                <w:tab w:val="left" w:pos="1897"/>
              </w:tabs>
              <w:ind w:left="1756" w:firstLine="141"/>
              <w:rPr>
                <w:sz w:val="22"/>
                <w:szCs w:val="22"/>
              </w:rPr>
            </w:pPr>
            <w:r>
              <w:rPr>
                <w:sz w:val="22"/>
                <w:szCs w:val="22"/>
              </w:rPr>
              <w:t>Provvedimento di individuazione ………………………………………………</w:t>
            </w:r>
            <w:proofErr w:type="gramStart"/>
            <w:r>
              <w:rPr>
                <w:sz w:val="22"/>
                <w:szCs w:val="22"/>
              </w:rPr>
              <w:t>…….</w:t>
            </w:r>
            <w:proofErr w:type="gramEnd"/>
            <w:r>
              <w:rPr>
                <w:sz w:val="22"/>
                <w:szCs w:val="22"/>
              </w:rPr>
              <w:t>.</w:t>
            </w:r>
          </w:p>
          <w:p w:rsidR="00DE0511" w:rsidRDefault="00DE0511" w:rsidP="00FA7A71">
            <w:pPr>
              <w:tabs>
                <w:tab w:val="left" w:pos="1897"/>
              </w:tabs>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roofErr w:type="gramStart"/>
            <w:r>
              <w:rPr>
                <w:sz w:val="22"/>
                <w:szCs w:val="22"/>
              </w:rPr>
              <w:t>…….</w:t>
            </w:r>
            <w:proofErr w:type="gramEnd"/>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w:t>
            </w:r>
            <w:proofErr w:type="gramStart"/>
            <w:r>
              <w:rPr>
                <w:sz w:val="22"/>
                <w:szCs w:val="22"/>
              </w:rPr>
              <w:t xml:space="preserve"> ….</w:t>
            </w:r>
            <w:proofErr w:type="gramEnd"/>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w:t>
            </w:r>
            <w:proofErr w:type="spellStart"/>
            <w:r>
              <w:rPr>
                <w:sz w:val="22"/>
                <w:szCs w:val="22"/>
              </w:rPr>
              <w:t>etc</w:t>
            </w:r>
            <w:proofErr w:type="spellEnd"/>
            <w:r>
              <w:rPr>
                <w:sz w:val="22"/>
                <w:szCs w:val="22"/>
              </w:rPr>
              <w:t xml:space="preserve"> – specificare)</w:t>
            </w:r>
          </w:p>
          <w:p w:rsidR="001608C1" w:rsidRDefault="001608C1" w:rsidP="008D0D2B">
            <w:pPr>
              <w:pStyle w:val="Trattino"/>
              <w:spacing w:line="276" w:lineRule="auto"/>
              <w:ind w:left="16" w:right="-61"/>
              <w:rPr>
                <w:sz w:val="22"/>
                <w:szCs w:val="22"/>
              </w:rPr>
            </w:pPr>
            <w:r w:rsidRPr="000D5E6B">
              <w:rPr>
                <w:sz w:val="22"/>
                <w:szCs w:val="22"/>
              </w:rPr>
              <w:lastRenderedPageBreak/>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roofErr w:type="gramStart"/>
            <w:r>
              <w:rPr>
                <w:sz w:val="22"/>
                <w:szCs w:val="22"/>
              </w:rPr>
              <w:t>…….</w:t>
            </w:r>
            <w:proofErr w:type="gramEnd"/>
            <w:r>
              <w:rPr>
                <w:sz w:val="22"/>
                <w:szCs w:val="22"/>
              </w:rPr>
              <w:t>……………………………………</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proofErr w:type="gramStart"/>
            <w:r w:rsidRPr="000D5E6B">
              <w:rPr>
                <w:sz w:val="22"/>
                <w:szCs w:val="22"/>
              </w:rPr>
              <w:t>……</w:t>
            </w:r>
            <w:r>
              <w:rPr>
                <w:sz w:val="22"/>
                <w:szCs w:val="22"/>
              </w:rPr>
              <w:t>.</w:t>
            </w:r>
            <w:proofErr w:type="gramEnd"/>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roofErr w:type="gramStart"/>
            <w:r>
              <w:rPr>
                <w:sz w:val="22"/>
                <w:szCs w:val="22"/>
              </w:rPr>
              <w:t>…….</w:t>
            </w:r>
            <w:proofErr w:type="gramEnd"/>
            <w:r>
              <w:rPr>
                <w:sz w:val="22"/>
                <w:szCs w:val="22"/>
              </w:rPr>
              <w:t>.</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proofErr w:type="gramStart"/>
            <w:r>
              <w:rPr>
                <w:sz w:val="22"/>
                <w:szCs w:val="22"/>
              </w:rPr>
              <w:t>...</w:t>
            </w:r>
            <w:r w:rsidRPr="000D5E6B">
              <w:rPr>
                <w:sz w:val="22"/>
                <w:szCs w:val="22"/>
              </w:rPr>
              <w:t>….</w:t>
            </w:r>
            <w:proofErr w:type="gramEnd"/>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proofErr w:type="gramStart"/>
            <w:r w:rsidRPr="000D5E6B">
              <w:rPr>
                <w:sz w:val="22"/>
                <w:szCs w:val="22"/>
              </w:rPr>
              <w:t>_</w:t>
            </w:r>
            <w:r>
              <w:rPr>
                <w:sz w:val="22"/>
                <w:szCs w:val="22"/>
              </w:rPr>
              <w:t xml:space="preserve">  n.</w:t>
            </w:r>
            <w:proofErr w:type="gramEnd"/>
            <w:r>
              <w:rPr>
                <w:sz w:val="22"/>
                <w:szCs w:val="22"/>
              </w:rPr>
              <w:t xml:space="preserve">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r>
              <w:rPr>
                <w:sz w:val="22"/>
                <w:szCs w:val="22"/>
              </w:rPr>
              <w:t>……………………</w:t>
            </w:r>
            <w:proofErr w:type="gramStart"/>
            <w:r>
              <w:rPr>
                <w:sz w:val="22"/>
                <w:szCs w:val="22"/>
              </w:rPr>
              <w:t>_  n.</w:t>
            </w:r>
            <w:proofErr w:type="gramEnd"/>
            <w:r>
              <w:rPr>
                <w:sz w:val="22"/>
                <w:szCs w:val="22"/>
              </w:rPr>
              <w:t xml:space="preserve">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D603E8">
            <w:pPr>
              <w:pStyle w:val="Trattino"/>
              <w:ind w:left="16" w:right="-61"/>
              <w:rPr>
                <w:sz w:val="22"/>
                <w:szCs w:val="22"/>
              </w:rPr>
            </w:pPr>
            <w:r w:rsidRPr="000D5E6B">
              <w:rPr>
                <w:sz w:val="22"/>
                <w:szCs w:val="22"/>
              </w:rPr>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lastRenderedPageBreak/>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Default="00B10008" w:rsidP="006936A0">
            <w:pPr>
              <w:pStyle w:val="Trattino"/>
              <w:ind w:right="-61"/>
              <w:rPr>
                <w:sz w:val="22"/>
                <w:szCs w:val="22"/>
              </w:rPr>
            </w:pPr>
            <w:r>
              <w:rPr>
                <w:sz w:val="22"/>
                <w:szCs w:val="22"/>
              </w:rPr>
              <w:t>………………………………………………………………………………………………………………………</w:t>
            </w:r>
            <w:r w:rsidR="00BB6D42">
              <w:rPr>
                <w:sz w:val="22"/>
                <w:szCs w:val="22"/>
              </w:rPr>
              <w:t>………………………………………………………………………………………………………………………………………………………………………………………………………………………………………………</w:t>
            </w:r>
          </w:p>
          <w:p w:rsidR="00BB6D42" w:rsidRPr="000D5E6B" w:rsidRDefault="00BB6D42" w:rsidP="006936A0">
            <w:pPr>
              <w:pStyle w:val="Trattino"/>
              <w:ind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B6D42" w:rsidRDefault="00BB6D42" w:rsidP="00306033">
            <w:pPr>
              <w:rPr>
                <w:b/>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proofErr w:type="gramStart"/>
            <w:r>
              <w:rPr>
                <w:sz w:val="22"/>
                <w:szCs w:val="22"/>
              </w:rPr>
              <w:t>…….</w:t>
            </w:r>
            <w:proofErr w:type="gramEnd"/>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proofErr w:type="gramStart"/>
            <w:r>
              <w:rPr>
                <w:sz w:val="22"/>
                <w:szCs w:val="22"/>
              </w:rPr>
              <w:t>…….</w:t>
            </w:r>
            <w:proofErr w:type="gramEnd"/>
            <w:r w:rsidRPr="000D5E6B">
              <w:rPr>
                <w:sz w:val="22"/>
                <w:szCs w:val="22"/>
              </w:rPr>
              <w:t>…………………………………</w:t>
            </w:r>
            <w:r>
              <w:rPr>
                <w:sz w:val="22"/>
                <w:szCs w:val="22"/>
              </w:rPr>
              <w:t>..</w:t>
            </w:r>
          </w:p>
          <w:p w:rsidR="001608C1" w:rsidRPr="000D5E6B" w:rsidRDefault="001608C1" w:rsidP="008146BD">
            <w:pPr>
              <w:rPr>
                <w:sz w:val="22"/>
                <w:szCs w:val="22"/>
              </w:rPr>
            </w:pPr>
            <w:r>
              <w:rPr>
                <w:sz w:val="22"/>
                <w:szCs w:val="22"/>
              </w:rPr>
              <w:t xml:space="preserve">durata </w:t>
            </w:r>
            <w:r w:rsidR="0016069C">
              <w:rPr>
                <w:sz w:val="22"/>
                <w:szCs w:val="22"/>
              </w:rPr>
              <w:t>…</w:t>
            </w:r>
            <w:proofErr w:type="gramStart"/>
            <w:r w:rsidR="0016069C">
              <w:rPr>
                <w:sz w:val="22"/>
                <w:szCs w:val="22"/>
              </w:rPr>
              <w:t>…….</w:t>
            </w:r>
            <w:proofErr w:type="gramEnd"/>
            <w:r w:rsidR="0016069C">
              <w:rPr>
                <w:sz w:val="22"/>
                <w:szCs w:val="22"/>
              </w:rPr>
              <w:t>.</w:t>
            </w:r>
            <w:r>
              <w:rPr>
                <w:sz w:val="22"/>
                <w:szCs w:val="22"/>
              </w:rPr>
              <w:t>……………………………………………………………………………………………………..</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sidR="001A228F">
              <w:rPr>
                <w:sz w:val="22"/>
                <w:szCs w:val="22"/>
              </w:rPr>
              <w:t>.</w:t>
            </w:r>
            <w:proofErr w:type="gramEnd"/>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roofErr w:type="gramStart"/>
            <w:r>
              <w:rPr>
                <w:sz w:val="22"/>
                <w:szCs w:val="22"/>
              </w:rPr>
              <w:t>…….</w:t>
            </w:r>
            <w:proofErr w:type="gramEnd"/>
            <w:r>
              <w:rPr>
                <w:sz w:val="22"/>
                <w:szCs w:val="22"/>
              </w:rPr>
              <w:t>.</w:t>
            </w:r>
          </w:p>
          <w:p w:rsidR="001608C1" w:rsidRDefault="001608C1" w:rsidP="008146BD">
            <w:pPr>
              <w:pStyle w:val="Corpotesto"/>
              <w:rPr>
                <w:sz w:val="22"/>
                <w:szCs w:val="22"/>
              </w:rPr>
            </w:pPr>
            <w:r>
              <w:rPr>
                <w:sz w:val="22"/>
                <w:szCs w:val="22"/>
              </w:rPr>
              <w:t>………………………………………………………………………………………………………………………</w:t>
            </w:r>
          </w:p>
          <w:p w:rsidR="00FA7A71" w:rsidRDefault="00FA7A7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Pr>
                <w:sz w:val="22"/>
                <w:szCs w:val="22"/>
              </w:rPr>
              <w:t>.</w:t>
            </w:r>
            <w:proofErr w:type="gramEnd"/>
            <w:r>
              <w:rPr>
                <w:sz w:val="22"/>
                <w:szCs w:val="22"/>
              </w:rPr>
              <w:t>.</w:t>
            </w:r>
          </w:p>
          <w:p w:rsidR="00FA7A71" w:rsidRPr="00FA7A71" w:rsidRDefault="00FA7A71" w:rsidP="00FA7A71">
            <w:pPr>
              <w:pStyle w:val="Corpotesto"/>
              <w:rPr>
                <w:sz w:val="22"/>
                <w:szCs w:val="22"/>
              </w:rPr>
            </w:pPr>
            <w:r w:rsidRPr="00FA7A71">
              <w:rPr>
                <w:sz w:val="22"/>
                <w:szCs w:val="22"/>
              </w:rPr>
              <w:t>contenuti del corso ……………………………………………………………………………………………</w:t>
            </w:r>
            <w:proofErr w:type="gramStart"/>
            <w:r w:rsidRPr="00FA7A71">
              <w:rPr>
                <w:sz w:val="22"/>
                <w:szCs w:val="22"/>
              </w:rPr>
              <w:t>…….</w:t>
            </w:r>
            <w:proofErr w:type="gramEnd"/>
            <w:r w:rsidRPr="00FA7A71">
              <w:rPr>
                <w:sz w:val="22"/>
                <w:szCs w:val="22"/>
              </w:rPr>
              <w:t>.</w:t>
            </w:r>
          </w:p>
          <w:p w:rsidR="00FA7A71" w:rsidRPr="00FA7A71" w:rsidRDefault="00FA7A71" w:rsidP="00FA7A71">
            <w:pPr>
              <w:pStyle w:val="Corpotesto"/>
              <w:rPr>
                <w:sz w:val="22"/>
                <w:szCs w:val="22"/>
              </w:rPr>
            </w:pPr>
            <w:r w:rsidRPr="00FA7A71">
              <w:rPr>
                <w:sz w:val="22"/>
                <w:szCs w:val="22"/>
              </w:rPr>
              <w:t>………………………………………………………………………………………………………………………</w:t>
            </w:r>
          </w:p>
          <w:p w:rsidR="001A228F" w:rsidRPr="001A228F" w:rsidRDefault="00FA7A71" w:rsidP="00FA7A71">
            <w:pPr>
              <w:pStyle w:val="Corpotesto"/>
              <w:rPr>
                <w:i/>
                <w:sz w:val="22"/>
                <w:szCs w:val="22"/>
              </w:rPr>
            </w:pPr>
            <w:r w:rsidRPr="00FA7A71">
              <w:rPr>
                <w:sz w:val="22"/>
                <w:szCs w:val="22"/>
              </w:rPr>
              <w:t>………………………………………………………………………………………………………………………………………………………………………………………………………………………………………………………………………………………………………………………………………………………………………</w:t>
            </w:r>
            <w:r w:rsidRPr="00FA7A71">
              <w:rPr>
                <w:i/>
                <w:sz w:val="22"/>
                <w:szCs w:val="22"/>
              </w:rPr>
              <w:t xml:space="preserve"> </w:t>
            </w:r>
            <w:r w:rsidR="001A228F" w:rsidRPr="001A228F">
              <w:rPr>
                <w:i/>
                <w:sz w:val="22"/>
                <w:szCs w:val="22"/>
              </w:rPr>
              <w:t>(in assenza dell’indicazione dell’</w:t>
            </w:r>
            <w:r w:rsidR="001A228F">
              <w:rPr>
                <w:i/>
                <w:sz w:val="22"/>
                <w:szCs w:val="22"/>
              </w:rPr>
              <w:t>impegno orario il corso non può</w:t>
            </w:r>
            <w:r w:rsidR="001A228F"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AF62AA" w:rsidP="008146BD">
            <w:pPr>
              <w:pStyle w:val="Corpotesto"/>
              <w:rPr>
                <w:bCs/>
                <w:color w:val="000000"/>
                <w:sz w:val="22"/>
                <w:szCs w:val="22"/>
                <w:u w:val="single"/>
              </w:rPr>
            </w:pPr>
            <w:r>
              <w:rPr>
                <w:b/>
                <w:bCs/>
                <w:color w:val="000000"/>
                <w:sz w:val="22"/>
                <w:szCs w:val="22"/>
              </w:rPr>
              <w:t>Aver svolto attività didattica</w:t>
            </w:r>
            <w:r w:rsidR="001608C1" w:rsidRPr="000D5E6B">
              <w:rPr>
                <w:b/>
                <w:bCs/>
                <w:color w:val="000000"/>
                <w:sz w:val="22"/>
                <w:szCs w:val="22"/>
              </w:rPr>
              <w:t>:</w:t>
            </w:r>
            <w:r w:rsidR="001608C1" w:rsidRPr="000D5E6B">
              <w:rPr>
                <w:bCs/>
                <w:color w:val="000000"/>
                <w:sz w:val="22"/>
                <w:szCs w:val="22"/>
              </w:rPr>
              <w:t xml:space="preserve"> si valuta </w:t>
            </w:r>
            <w:r w:rsidR="001608C1" w:rsidRPr="000D5E6B">
              <w:rPr>
                <w:b/>
                <w:bCs/>
                <w:color w:val="000000"/>
                <w:sz w:val="22"/>
                <w:szCs w:val="22"/>
              </w:rPr>
              <w:t>solamente</w:t>
            </w:r>
            <w:r w:rsidR="001608C1"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001608C1" w:rsidRPr="000D5E6B">
              <w:rPr>
                <w:bCs/>
                <w:color w:val="000000"/>
                <w:sz w:val="22"/>
                <w:szCs w:val="22"/>
                <w:u w:val="single"/>
              </w:rPr>
              <w:t>non l’insegnamento a corsi</w:t>
            </w:r>
            <w:r w:rsidR="001608C1">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005946FE">
              <w:rPr>
                <w:sz w:val="22"/>
                <w:szCs w:val="22"/>
              </w:rPr>
              <w:t xml:space="preserve"> </w:t>
            </w:r>
            <w:r w:rsidR="005946FE" w:rsidRPr="000D5E6B">
              <w:rPr>
                <w:sz w:val="22"/>
                <w:szCs w:val="22"/>
              </w:rPr>
              <w:t>complessive</w:t>
            </w:r>
            <w:r w:rsidR="005946FE">
              <w:rPr>
                <w:sz w:val="22"/>
                <w:szCs w:val="22"/>
              </w:rPr>
              <w:t xml:space="preserve"> </w:t>
            </w:r>
            <w:r>
              <w:rPr>
                <w:sz w:val="22"/>
                <w:szCs w:val="22"/>
              </w:rPr>
              <w:t>…………………………………</w:t>
            </w:r>
            <w:r w:rsidR="005946FE">
              <w:rPr>
                <w:sz w:val="22"/>
                <w:szCs w:val="22"/>
              </w:rPr>
              <w:t>………………………</w:t>
            </w:r>
            <w:proofErr w:type="gramStart"/>
            <w:r w:rsidR="005946FE">
              <w:rPr>
                <w:sz w:val="22"/>
                <w:szCs w:val="22"/>
              </w:rPr>
              <w:t>…….</w:t>
            </w:r>
            <w:proofErr w:type="gramEnd"/>
            <w:r w:rsid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roofErr w:type="gramStart"/>
            <w:r w:rsidR="005946FE" w:rsidRPr="005946FE">
              <w:rPr>
                <w:sz w:val="22"/>
                <w:szCs w:val="22"/>
              </w:rPr>
              <w:t>…….</w:t>
            </w:r>
            <w:proofErr w:type="gramEnd"/>
            <w:r w:rsidR="005946FE" w:rsidRP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roofErr w:type="gramStart"/>
            <w:r w:rsidR="005946FE" w:rsidRPr="005946FE">
              <w:rPr>
                <w:sz w:val="22"/>
                <w:szCs w:val="22"/>
              </w:rPr>
              <w:t>…….</w:t>
            </w:r>
            <w:proofErr w:type="gramEnd"/>
            <w:r w:rsidR="005946FE" w:rsidRPr="005946FE">
              <w:rPr>
                <w:sz w:val="22"/>
                <w:szCs w:val="22"/>
              </w:rPr>
              <w:t>.</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interessata</w:t>
            </w:r>
            <w:r w:rsidR="00206F76">
              <w:rPr>
                <w:sz w:val="22"/>
                <w:szCs w:val="22"/>
              </w:rPr>
              <w:t>)</w:t>
            </w:r>
            <w:r w:rsidRPr="00B401DB">
              <w:rPr>
                <w:sz w:val="22"/>
                <w:szCs w:val="22"/>
              </w:rPr>
              <w:t xml:space="preserve">  </w:t>
            </w:r>
            <w:r>
              <w:rPr>
                <w:sz w:val="22"/>
                <w:szCs w:val="22"/>
              </w:rPr>
              <w:t>□</w:t>
            </w:r>
            <w:proofErr w:type="gramEnd"/>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Default="001608C1" w:rsidP="00F809C3">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Pr="00B401DB" w:rsidRDefault="00F331FD" w:rsidP="00F809C3">
            <w:pPr>
              <w:rPr>
                <w:sz w:val="22"/>
                <w:szCs w:val="22"/>
              </w:rPr>
            </w:pPr>
            <w:r>
              <w:rPr>
                <w:sz w:val="22"/>
                <w:szCs w:val="22"/>
              </w:rPr>
              <w:t>Titolo …………………………………………………………………………………………………………</w:t>
            </w:r>
            <w:proofErr w:type="gramStart"/>
            <w:r>
              <w:rPr>
                <w:sz w:val="22"/>
                <w:szCs w:val="22"/>
              </w:rPr>
              <w:t>…….</w:t>
            </w:r>
            <w:proofErr w:type="gramEnd"/>
            <w:r>
              <w:rPr>
                <w:sz w:val="22"/>
                <w:szCs w:val="22"/>
              </w:rPr>
              <w:t>.</w:t>
            </w:r>
          </w:p>
          <w:p w:rsidR="001608C1" w:rsidRPr="00B401DB" w:rsidRDefault="001608C1" w:rsidP="00A61B04">
            <w:pPr>
              <w:jc w:val="both"/>
              <w:rPr>
                <w:sz w:val="22"/>
                <w:szCs w:val="22"/>
              </w:rPr>
            </w:pPr>
            <w:r w:rsidRPr="00B401DB">
              <w:rPr>
                <w:sz w:val="22"/>
                <w:szCs w:val="22"/>
              </w:rPr>
              <w:t>Data …………………</w:t>
            </w:r>
            <w:r w:rsidR="004B124B">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lastRenderedPageBreak/>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BB6D42" w:rsidRDefault="00BB6D42" w:rsidP="008E55FE">
            <w:pPr>
              <w:ind w:left="3598" w:hanging="3598"/>
              <w:jc w:val="both"/>
              <w:rPr>
                <w:sz w:val="22"/>
                <w:szCs w:val="22"/>
              </w:rPr>
            </w:pPr>
          </w:p>
          <w:p w:rsidR="00BB6D42" w:rsidRPr="00B401DB" w:rsidRDefault="00BB6D42" w:rsidP="008E55FE">
            <w:pPr>
              <w:ind w:left="3598" w:hanging="3598"/>
              <w:jc w:val="both"/>
              <w:rPr>
                <w:sz w:val="22"/>
                <w:szCs w:val="22"/>
              </w:rPr>
            </w:pP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lastRenderedPageBreak/>
              <w:t>Specificare s</w:t>
            </w:r>
            <w:r>
              <w:rPr>
                <w:sz w:val="22"/>
                <w:szCs w:val="22"/>
              </w:rPr>
              <w:t>e c</w:t>
            </w:r>
            <w:r w:rsidR="005946FE">
              <w:rPr>
                <w:sz w:val="22"/>
                <w:szCs w:val="22"/>
              </w:rPr>
              <w:t xml:space="preserve">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FA7A71" w:rsidRDefault="00FA7A71" w:rsidP="00E00596">
            <w:pPr>
              <w:pStyle w:val="Intestazione"/>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w:t>
            </w:r>
            <w:r w:rsidRPr="00206F76">
              <w:rPr>
                <w:b/>
                <w:sz w:val="22"/>
                <w:szCs w:val="22"/>
                <w:u w:val="single"/>
              </w:rPr>
              <w:t xml:space="preserve">certificate dal Direttore Sanitario </w:t>
            </w:r>
            <w:r w:rsidR="001A228F" w:rsidRPr="00206F76">
              <w:rPr>
                <w:b/>
                <w:sz w:val="22"/>
                <w:szCs w:val="22"/>
                <w:u w:val="single"/>
              </w:rPr>
              <w:t>Aziendale</w:t>
            </w:r>
            <w:r w:rsidR="001A228F">
              <w:rPr>
                <w:b/>
                <w:sz w:val="22"/>
                <w:szCs w:val="22"/>
              </w:rPr>
              <w:t xml:space="preserv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5B124F" w:rsidRDefault="005B124F" w:rsidP="00FA7A71">
            <w:pPr>
              <w:pStyle w:val="Intestazione"/>
              <w:rPr>
                <w:b/>
                <w:i/>
                <w:sz w:val="22"/>
                <w:szCs w:val="22"/>
                <w:u w:val="single"/>
              </w:rPr>
            </w:pPr>
          </w:p>
          <w:p w:rsidR="0016069C" w:rsidRDefault="0016069C" w:rsidP="001643DE">
            <w:pPr>
              <w:pStyle w:val="Intestazione"/>
              <w:jc w:val="center"/>
              <w:rPr>
                <w:b/>
                <w:i/>
                <w:sz w:val="22"/>
                <w:szCs w:val="22"/>
                <w:u w:val="single"/>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5B124F">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BC74DA" w:rsidRDefault="001608C1" w:rsidP="00BC74DA">
            <w:pPr>
              <w:pStyle w:val="Corpotesto"/>
              <w:rPr>
                <w:bCs/>
                <w:color w:val="000000"/>
                <w:sz w:val="22"/>
                <w:szCs w:val="22"/>
              </w:rPr>
            </w:pPr>
            <w:r w:rsidRPr="000D5E6B">
              <w:rPr>
                <w:b/>
                <w:sz w:val="22"/>
                <w:szCs w:val="22"/>
              </w:rPr>
              <w:t>Elenco di tutte le pubblicazioni</w:t>
            </w:r>
            <w:r>
              <w:rPr>
                <w:b/>
                <w:sz w:val="22"/>
                <w:szCs w:val="22"/>
              </w:rPr>
              <w:t xml:space="preserve"> </w:t>
            </w:r>
            <w:r w:rsidRPr="000D5E6B">
              <w:rPr>
                <w:b/>
                <w:sz w:val="22"/>
                <w:szCs w:val="22"/>
              </w:rPr>
              <w:t xml:space="preserve">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sidR="00BC74DA">
              <w:rPr>
                <w:bCs/>
                <w:color w:val="000000"/>
                <w:sz w:val="22"/>
                <w:szCs w:val="22"/>
              </w:rPr>
              <w:t>)</w:t>
            </w:r>
            <w:r w:rsidR="001562EB">
              <w:rPr>
                <w:b/>
                <w:sz w:val="22"/>
                <w:szCs w:val="22"/>
              </w:rPr>
              <w:t>:</w:t>
            </w:r>
          </w:p>
          <w:p w:rsidR="00FA7A71" w:rsidRDefault="001608C1" w:rsidP="008146BD">
            <w:pPr>
              <w:pStyle w:val="Corpotesto"/>
              <w:rPr>
                <w:sz w:val="22"/>
                <w:szCs w:val="22"/>
              </w:rPr>
            </w:pPr>
            <w:r w:rsidRPr="000D5E6B">
              <w:rPr>
                <w:sz w:val="22"/>
                <w:szCs w:val="22"/>
              </w:rPr>
              <w:t>Indicare</w:t>
            </w:r>
            <w:r w:rsidR="00FA7A71">
              <w:rPr>
                <w:sz w:val="22"/>
                <w:szCs w:val="22"/>
              </w:rPr>
              <w:t xml:space="preserve"> per ogni pubblicazione</w:t>
            </w:r>
            <w:r w:rsidRPr="000D5E6B">
              <w:rPr>
                <w:sz w:val="22"/>
                <w:szCs w:val="22"/>
              </w:rPr>
              <w:t xml:space="preserve">: </w:t>
            </w:r>
          </w:p>
          <w:p w:rsidR="00FA7A71" w:rsidRDefault="00FA7A71" w:rsidP="00BC74DA">
            <w:pPr>
              <w:pStyle w:val="Corpotesto"/>
              <w:numPr>
                <w:ilvl w:val="0"/>
                <w:numId w:val="31"/>
              </w:numPr>
              <w:rPr>
                <w:sz w:val="22"/>
                <w:szCs w:val="22"/>
              </w:rPr>
            </w:pPr>
            <w:r>
              <w:rPr>
                <w:sz w:val="22"/>
                <w:szCs w:val="22"/>
              </w:rPr>
              <w:t>Tipologia pubblicazione ……………………………………………………………………………………</w:t>
            </w:r>
          </w:p>
          <w:p w:rsidR="00FA7A71" w:rsidRDefault="00BC74DA" w:rsidP="008146BD">
            <w:pPr>
              <w:pStyle w:val="Corpotesto"/>
              <w:rPr>
                <w:sz w:val="22"/>
                <w:szCs w:val="22"/>
              </w:rPr>
            </w:pPr>
            <w:r>
              <w:rPr>
                <w:sz w:val="22"/>
                <w:szCs w:val="22"/>
              </w:rPr>
              <w:t xml:space="preserve">             </w:t>
            </w:r>
            <w:r w:rsidR="00FA7A71">
              <w:rPr>
                <w:sz w:val="22"/>
                <w:szCs w:val="22"/>
              </w:rPr>
              <w:t>Titolo ……………………………………………………………………………………</w:t>
            </w:r>
            <w:r>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autore o co-autore ………………………………………………………………………………</w:t>
            </w:r>
            <w:proofErr w:type="gramStart"/>
            <w:r w:rsidR="00FA7A71">
              <w:rPr>
                <w:sz w:val="22"/>
                <w:szCs w:val="22"/>
              </w:rPr>
              <w:t>……</w:t>
            </w:r>
            <w:r>
              <w:rPr>
                <w:sz w:val="22"/>
                <w:szCs w:val="22"/>
              </w:rPr>
              <w:t>.</w:t>
            </w:r>
            <w:proofErr w:type="gramEnd"/>
            <w:r>
              <w:rPr>
                <w:sz w:val="22"/>
                <w:szCs w:val="22"/>
              </w:rPr>
              <w:t>.</w:t>
            </w:r>
            <w:r w:rsidR="00FA7A71">
              <w:rPr>
                <w:sz w:val="22"/>
                <w:szCs w:val="22"/>
              </w:rPr>
              <w:t>……</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rivista/volume …………………………………………………………………………………………</w:t>
            </w:r>
            <w:r>
              <w:rPr>
                <w:sz w:val="22"/>
                <w:szCs w:val="22"/>
              </w:rPr>
              <w:t>…</w:t>
            </w:r>
            <w:r w:rsidR="00FA7A71">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editore ………………………………………………………………………………………………………</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anno di pubblicazione ……………………………………………………………………………</w:t>
            </w:r>
            <w:r>
              <w:rPr>
                <w:sz w:val="22"/>
                <w:szCs w:val="22"/>
              </w:rPr>
              <w:t>………</w:t>
            </w:r>
            <w:r w:rsidR="00FA7A71">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numero volume/fascicolo ……………………………………………………………………</w:t>
            </w:r>
            <w:r>
              <w:rPr>
                <w:sz w:val="22"/>
                <w:szCs w:val="22"/>
              </w:rPr>
              <w:t>……</w:t>
            </w:r>
            <w:r w:rsidR="00FA7A71">
              <w:rPr>
                <w:sz w:val="22"/>
                <w:szCs w:val="22"/>
              </w:rPr>
              <w:t>………</w:t>
            </w:r>
            <w:r>
              <w:rPr>
                <w:sz w:val="22"/>
                <w:szCs w:val="22"/>
              </w:rPr>
              <w:t>.</w:t>
            </w:r>
          </w:p>
          <w:p w:rsidR="001608C1" w:rsidRDefault="00BC74DA" w:rsidP="008146BD">
            <w:pPr>
              <w:pStyle w:val="Corpotesto"/>
              <w:rPr>
                <w:sz w:val="22"/>
                <w:szCs w:val="22"/>
              </w:rPr>
            </w:pPr>
            <w:r>
              <w:rPr>
                <w:sz w:val="22"/>
                <w:szCs w:val="22"/>
              </w:rPr>
              <w:t xml:space="preserve">             </w:t>
            </w:r>
            <w:r w:rsidR="00FA7A71">
              <w:rPr>
                <w:sz w:val="22"/>
                <w:szCs w:val="22"/>
              </w:rPr>
              <w:t xml:space="preserve">pagine …………………………………………… ovvero da </w:t>
            </w:r>
            <w:proofErr w:type="spellStart"/>
            <w:r w:rsidR="00FA7A71">
              <w:rPr>
                <w:sz w:val="22"/>
                <w:szCs w:val="22"/>
              </w:rPr>
              <w:t>pag</w:t>
            </w:r>
            <w:proofErr w:type="spellEnd"/>
            <w:r w:rsidR="00FA7A71">
              <w:rPr>
                <w:sz w:val="22"/>
                <w:szCs w:val="22"/>
              </w:rPr>
              <w:t>…………</w:t>
            </w:r>
            <w:proofErr w:type="gramStart"/>
            <w:r w:rsidR="00FA7A71">
              <w:rPr>
                <w:sz w:val="22"/>
                <w:szCs w:val="22"/>
              </w:rPr>
              <w:t>…….</w:t>
            </w:r>
            <w:proofErr w:type="gramEnd"/>
            <w:r w:rsidR="00FA7A71">
              <w:rPr>
                <w:sz w:val="22"/>
                <w:szCs w:val="22"/>
              </w:rPr>
              <w:t>. a pag. …</w:t>
            </w:r>
            <w:proofErr w:type="gramStart"/>
            <w:r w:rsidR="00FA7A71">
              <w:rPr>
                <w:sz w:val="22"/>
                <w:szCs w:val="22"/>
              </w:rPr>
              <w:t>……</w:t>
            </w:r>
            <w:r>
              <w:rPr>
                <w:sz w:val="22"/>
                <w:szCs w:val="22"/>
              </w:rPr>
              <w:t>.</w:t>
            </w:r>
            <w:proofErr w:type="gramEnd"/>
            <w:r>
              <w:rPr>
                <w:sz w:val="22"/>
                <w:szCs w:val="22"/>
              </w:rPr>
              <w:t>.</w:t>
            </w:r>
            <w:r w:rsidR="00FA7A71">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lastRenderedPageBreak/>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743BB1" w:rsidRPr="00BC74DA" w:rsidRDefault="001562EB" w:rsidP="003B7578">
            <w:pPr>
              <w:pStyle w:val="Corpotesto"/>
              <w:ind w:left="720"/>
              <w:rPr>
                <w:sz w:val="22"/>
                <w:szCs w:val="22"/>
              </w:rPr>
            </w:pPr>
            <w:r>
              <w:rPr>
                <w:sz w:val="22"/>
                <w:szCs w:val="22"/>
              </w:rPr>
              <w:br/>
              <w:t>ETC.</w:t>
            </w:r>
          </w:p>
        </w:tc>
      </w:tr>
      <w:tr w:rsidR="001608C1" w:rsidRPr="000D5E6B" w:rsidTr="008146BD">
        <w:tc>
          <w:tcPr>
            <w:tcW w:w="236" w:type="dxa"/>
            <w:tcBorders>
              <w:top w:val="nil"/>
              <w:left w:val="nil"/>
              <w:bottom w:val="nil"/>
            </w:tcBorders>
          </w:tcPr>
          <w:p w:rsidR="001608C1" w:rsidRPr="000D5E6B" w:rsidRDefault="00BC74DA" w:rsidP="008146BD">
            <w:pPr>
              <w:jc w:val="center"/>
              <w:rPr>
                <w:b/>
                <w:sz w:val="22"/>
                <w:szCs w:val="22"/>
              </w:rPr>
            </w:pPr>
            <w:r>
              <w:rPr>
                <w:b/>
                <w:sz w:val="22"/>
                <w:szCs w:val="22"/>
              </w:rPr>
              <w:lastRenderedPageBreak/>
              <w:t xml:space="preserve"> </w:t>
            </w: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w:t>
      </w:r>
      <w:r w:rsidR="00E17F86">
        <w:rPr>
          <w:bCs/>
          <w:sz w:val="22"/>
          <w:szCs w:val="22"/>
        </w:rPr>
        <w:t xml:space="preserve">l’art. 20 della legge 104/1992 </w:t>
      </w:r>
      <w:r w:rsidRPr="000D5E6B">
        <w:rPr>
          <w:bCs/>
          <w:sz w:val="22"/>
          <w:szCs w:val="22"/>
        </w:rPr>
        <w:t>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w:t>
      </w:r>
      <w:r w:rsidR="00E17F86">
        <w:rPr>
          <w:bCs/>
          <w:sz w:val="22"/>
          <w:szCs w:val="22"/>
        </w:rPr>
        <w:t>_______________________________</w:t>
      </w:r>
      <w:r w:rsidRPr="000D5E6B">
        <w:rPr>
          <w:bCs/>
          <w:sz w:val="22"/>
          <w:szCs w:val="22"/>
        </w:rPr>
        <w:t>;</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w:t>
      </w:r>
      <w:r w:rsidR="00E17F86">
        <w:rPr>
          <w:bCs/>
          <w:sz w:val="22"/>
          <w:szCs w:val="22"/>
        </w:rPr>
        <w:t>_______________________________</w:t>
      </w:r>
      <w:r w:rsidRPr="000D5E6B">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w:t>
      </w:r>
      <w:r w:rsidR="0033475F">
        <w:rPr>
          <w:bCs/>
          <w:sz w:val="22"/>
          <w:szCs w:val="22"/>
        </w:rPr>
        <w:t xml:space="preserve">ndali dell’ARES e della </w:t>
      </w:r>
      <w:r w:rsidR="003447AC">
        <w:rPr>
          <w:bCs/>
          <w:sz w:val="22"/>
          <w:szCs w:val="22"/>
        </w:rPr>
        <w:t xml:space="preserve">ASL n. </w:t>
      </w:r>
      <w:r w:rsidR="007314E6">
        <w:rPr>
          <w:bCs/>
          <w:sz w:val="22"/>
          <w:szCs w:val="22"/>
        </w:rPr>
        <w:t xml:space="preserve">7 </w:t>
      </w:r>
      <w:proofErr w:type="spellStart"/>
      <w:r w:rsidR="007314E6">
        <w:rPr>
          <w:bCs/>
          <w:sz w:val="22"/>
          <w:szCs w:val="22"/>
        </w:rPr>
        <w:t>Sulcis</w:t>
      </w:r>
      <w:proofErr w:type="spellEnd"/>
      <w:r w:rsidR="007314E6">
        <w:rPr>
          <w:bCs/>
          <w:sz w:val="22"/>
          <w:szCs w:val="22"/>
        </w:rPr>
        <w:t xml:space="preserve"> Iglesiente;</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lastRenderedPageBreak/>
        <w:t xml:space="preserve">di essere stato informato, ai sensi del Regolamento (UE) n. 679/2016 e del D. </w:t>
      </w:r>
      <w:proofErr w:type="spellStart"/>
      <w:r w:rsidRPr="000D5E6B">
        <w:rPr>
          <w:bCs/>
          <w:sz w:val="22"/>
          <w:szCs w:val="22"/>
        </w:rPr>
        <w:t>Lgs</w:t>
      </w:r>
      <w:proofErr w:type="spellEnd"/>
      <w:r w:rsidRPr="000D5E6B">
        <w:rPr>
          <w:bCs/>
          <w:sz w:val="22"/>
          <w:szCs w:val="22"/>
        </w:rPr>
        <w:t xml:space="preserve">. n. 196 del 30 giugno 2003 e </w:t>
      </w:r>
      <w:proofErr w:type="spellStart"/>
      <w:r w:rsidRPr="000D5E6B">
        <w:rPr>
          <w:bCs/>
          <w:sz w:val="22"/>
          <w:szCs w:val="22"/>
        </w:rPr>
        <w:t>s.m.i.</w:t>
      </w:r>
      <w:proofErr w:type="spellEnd"/>
      <w:r w:rsidRPr="000D5E6B">
        <w:rPr>
          <w:bCs/>
          <w:sz w:val="22"/>
          <w:szCs w:val="22"/>
        </w:rPr>
        <w:t>,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3447AC" w:rsidRPr="003447AC" w:rsidRDefault="003447AC" w:rsidP="003447AC">
      <w:pPr>
        <w:pStyle w:val="Paragrafoelenco"/>
        <w:numPr>
          <w:ilvl w:val="0"/>
          <w:numId w:val="10"/>
        </w:numPr>
        <w:jc w:val="both"/>
        <w:rPr>
          <w:bCs/>
          <w:sz w:val="22"/>
          <w:szCs w:val="22"/>
        </w:rPr>
      </w:pPr>
      <w:r w:rsidRPr="003447AC">
        <w:rPr>
          <w:b/>
          <w:bCs/>
          <w:sz w:val="22"/>
          <w:szCs w:val="22"/>
        </w:rPr>
        <w:t>□ di effettuare / □ non effettuare</w:t>
      </w:r>
      <w:r w:rsidRPr="003447AC">
        <w:rPr>
          <w:bCs/>
          <w:sz w:val="22"/>
          <w:szCs w:val="22"/>
        </w:rPr>
        <w:t xml:space="preserve"> la scelta in merito al rapporto esclusivo con il SSR, e di essere stato informato che la scelta del rapporto esclusivo sarà immodificabile per tutta la durata dell’incarico, con specifica sottoscrizione della clausola nel contratto individuale, come previsto dalle Nuove Linee guida per l’espletamento delle procedure di conferimento degli incarichi di direzione di struttura complessa della dirigenza medica, medico veterinaria e sanitaria delle aziende e degli enti del SSR  - Deliberazione G.R. RAS n. 13/61 del 06/04/2023.</w:t>
      </w:r>
    </w:p>
    <w:p w:rsidR="003447AC" w:rsidRDefault="003447AC" w:rsidP="003447AC">
      <w:pPr>
        <w:pStyle w:val="Paragrafoelenco"/>
        <w:widowControl w:val="0"/>
        <w:suppressAutoHyphens/>
        <w:overflowPunct w:val="0"/>
        <w:autoSpaceDE w:val="0"/>
        <w:spacing w:line="276" w:lineRule="auto"/>
        <w:jc w:val="both"/>
        <w:rPr>
          <w:bCs/>
          <w:sz w:val="22"/>
          <w:szCs w:val="22"/>
        </w:rPr>
      </w:pP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w:t>
      </w:r>
      <w:r w:rsidR="00E17F86">
        <w:rPr>
          <w:rFonts w:ascii="Times New Roman" w:hAnsi="Times New Roman" w:cs="Times New Roman"/>
          <w:sz w:val="22"/>
          <w:szCs w:val="22"/>
        </w:rPr>
        <w:t>iva di certificazioni di ______</w:t>
      </w:r>
      <w:r>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w:t>
      </w:r>
      <w:r w:rsidR="00E17F86">
        <w:rPr>
          <w:rFonts w:ascii="Times New Roman" w:hAnsi="Times New Roman" w:cs="Times New Roman"/>
          <w:sz w:val="22"/>
          <w:szCs w:val="22"/>
        </w:rPr>
        <w:t>l'atto di notorietà ___________</w:t>
      </w:r>
      <w:r>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Default="001608C1" w:rsidP="00EE4691">
      <w:pPr>
        <w:jc w:val="both"/>
        <w:rPr>
          <w:sz w:val="22"/>
          <w:szCs w:val="22"/>
        </w:rPr>
      </w:pPr>
      <w:r w:rsidRPr="000D5E6B">
        <w:rPr>
          <w:sz w:val="22"/>
          <w:szCs w:val="22"/>
        </w:rPr>
        <w:t xml:space="preserve">□ </w:t>
      </w:r>
      <w:r w:rsidRPr="000D5E6B">
        <w:rPr>
          <w:b/>
          <w:sz w:val="22"/>
          <w:szCs w:val="22"/>
        </w:rPr>
        <w:t xml:space="preserve">l’elenco completo di tutte le pubblicazioni </w:t>
      </w:r>
      <w:r w:rsidRPr="000D5E6B">
        <w:rPr>
          <w:sz w:val="22"/>
          <w:szCs w:val="22"/>
        </w:rPr>
        <w:t>selezionati in relazione al periodo di pubblicazione, all’importanza ed all’attinenza con la struttura da dirigere.</w:t>
      </w:r>
    </w:p>
    <w:p w:rsidR="00206F76" w:rsidRPr="000D5E6B" w:rsidRDefault="00206F76" w:rsidP="00EE4691">
      <w:pPr>
        <w:jc w:val="both"/>
        <w:rPr>
          <w:sz w:val="22"/>
          <w:szCs w:val="22"/>
        </w:rPr>
      </w:pPr>
      <w:r w:rsidRPr="00206F76">
        <w:rPr>
          <w:sz w:val="22"/>
          <w:szCs w:val="22"/>
        </w:rPr>
        <w:t>□</w:t>
      </w:r>
      <w:r>
        <w:rPr>
          <w:sz w:val="22"/>
          <w:szCs w:val="22"/>
        </w:rPr>
        <w:t xml:space="preserve"> n. ……. </w:t>
      </w:r>
      <w:r w:rsidR="00211B06">
        <w:rPr>
          <w:sz w:val="22"/>
          <w:szCs w:val="22"/>
        </w:rPr>
        <w:t>p</w:t>
      </w:r>
      <w:r>
        <w:rPr>
          <w:sz w:val="22"/>
          <w:szCs w:val="22"/>
        </w:rPr>
        <w:t>ubblicazioni come sopra descritte e numerate;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FA7A71" w:rsidRDefault="00FA7A7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lastRenderedPageBreak/>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445/2000) da utilizzare per tutti gli stati, fatti e qualità personali non compresi nel citato art. 46 DPR 445/2000 (ad esempio: attività di servizio...</w:t>
      </w:r>
      <w:proofErr w:type="spellStart"/>
      <w:r w:rsidRPr="0050744A">
        <w:rPr>
          <w:rFonts w:ascii="Times New Roman" w:hAnsi="Times New Roman"/>
          <w:szCs w:val="22"/>
        </w:rPr>
        <w:t>ecc</w:t>
      </w:r>
      <w:proofErr w:type="spellEnd"/>
      <w:r w:rsidRPr="0050744A">
        <w:rPr>
          <w:rFonts w:ascii="Times New Roman" w:hAnsi="Times New Roman"/>
          <w:szCs w:val="22"/>
        </w:rPr>
        <w:t xml:space="preserve">).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 xml:space="preserve">la tipologia del rapporto: specificare se trattasi di rapporto di lavoro dipendente (a tempo determinato o indeterminato) o autonomo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 xml:space="preserve">);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lastRenderedPageBreak/>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1608C1" w:rsidRDefault="001608C1" w:rsidP="00322957">
      <w:pPr>
        <w:autoSpaceDE w:val="0"/>
        <w:jc w:val="center"/>
        <w:rPr>
          <w:b/>
          <w:bCs/>
        </w:rPr>
      </w:pPr>
      <w:proofErr w:type="spellStart"/>
      <w:r w:rsidRPr="00A51166">
        <w:rPr>
          <w:b/>
          <w:bCs/>
        </w:rPr>
        <w:lastRenderedPageBreak/>
        <w:t>Fac</w:t>
      </w:r>
      <w:proofErr w:type="spellEnd"/>
      <w:r w:rsidRPr="00A51166">
        <w:rPr>
          <w:b/>
          <w:bCs/>
        </w:rPr>
        <w:t xml:space="preserve">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 xml:space="preserve">(Art. 47 D.P.R. 28 </w:t>
      </w:r>
      <w:proofErr w:type="spellStart"/>
      <w:r w:rsidRPr="00A60652">
        <w:rPr>
          <w:b/>
          <w:bCs/>
          <w:lang w:val="en-US"/>
        </w:rPr>
        <w:t>dicembre</w:t>
      </w:r>
      <w:proofErr w:type="spellEnd"/>
      <w:r w:rsidRPr="00A60652">
        <w:rPr>
          <w:b/>
          <w:bCs/>
          <w:lang w:val="en-US"/>
        </w:rPr>
        <w:t xml:space="preserv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w:t>
      </w:r>
      <w:proofErr w:type="spellStart"/>
      <w:r w:rsidRPr="00A51166">
        <w:t>prov</w:t>
      </w:r>
      <w:proofErr w:type="spellEnd"/>
      <w:r w:rsidRPr="00A51166">
        <w:t>.)</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w:t>
      </w:r>
      <w:proofErr w:type="spellStart"/>
      <w:r w:rsidRPr="00A51166">
        <w:t>prov</w:t>
      </w:r>
      <w:proofErr w:type="spellEnd"/>
      <w:r w:rsidRPr="00A51166">
        <w:t>.)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00E17F86">
        <w:t xml:space="preserve">_________ </w:t>
      </w:r>
      <w:r w:rsidRPr="00A51166">
        <w:t>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0740CA">
      <w:pPr>
        <w:autoSpaceDE w:val="0"/>
        <w:spacing w:line="480" w:lineRule="auto"/>
        <w:jc w:val="both"/>
      </w:pPr>
      <w:r w:rsidRPr="00A51166">
        <w:t>di prestare (o aver prestato) servizio:</w:t>
      </w:r>
    </w:p>
    <w:p w:rsidR="001608C1" w:rsidRPr="00A51166" w:rsidRDefault="001608C1" w:rsidP="000740CA">
      <w:pPr>
        <w:autoSpaceDE w:val="0"/>
        <w:spacing w:line="480" w:lineRule="auto"/>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0740CA">
      <w:pPr>
        <w:autoSpaceDE w:val="0"/>
        <w:spacing w:line="480" w:lineRule="auto"/>
        <w:jc w:val="both"/>
      </w:pPr>
      <w:r w:rsidRPr="00A51166">
        <w:t>di prestare (o aver prestato) servizio:</w:t>
      </w:r>
    </w:p>
    <w:p w:rsidR="001608C1" w:rsidRPr="00A51166" w:rsidRDefault="001608C1" w:rsidP="000740CA">
      <w:pPr>
        <w:autoSpaceDE w:val="0"/>
        <w:spacing w:line="480" w:lineRule="auto"/>
        <w:jc w:val="both"/>
      </w:pPr>
      <w:r w:rsidRPr="00A51166">
        <w:t>Ente __________</w:t>
      </w:r>
      <w:r w:rsidR="0073784B">
        <w:t>_____________________________</w:t>
      </w:r>
      <w:r w:rsidRPr="00A51166">
        <w:t>(specificare se struttura pubblica o privata/ convenzionata con S.S.N.) con sede in ______________________________________________ dal_______________ al _________</w:t>
      </w:r>
      <w:r w:rsidR="00E17F86">
        <w:t xml:space="preserve">_________ , con la qualifica di </w:t>
      </w:r>
      <w:r w:rsidRPr="00A51166">
        <w:t xml:space="preserve">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xml:space="preserve">,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00E17F86">
        <w:t xml:space="preserve"> </w:t>
      </w:r>
      <w:r w:rsidR="00E17F86">
        <w:tab/>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proofErr w:type="spellStart"/>
      <w:r w:rsidRPr="00A51166">
        <w:rPr>
          <w:b/>
          <w:bCs/>
        </w:rPr>
        <w:lastRenderedPageBreak/>
        <w:t>Fac</w:t>
      </w:r>
      <w:proofErr w:type="spellEnd"/>
      <w:r w:rsidRPr="00A51166">
        <w:rPr>
          <w:b/>
          <w:bCs/>
        </w:rPr>
        <w:t xml:space="preserve">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0740CA">
      <w:pPr>
        <w:autoSpaceDE w:val="0"/>
        <w:jc w:val="both"/>
      </w:pPr>
      <w:r w:rsidRPr="00A51166">
        <w:t>Il/la sottoscritto/a (cognome) (nome)</w:t>
      </w:r>
    </w:p>
    <w:p w:rsidR="001608C1" w:rsidRPr="00A51166" w:rsidRDefault="001608C1" w:rsidP="000740CA">
      <w:pPr>
        <w:autoSpaceDE w:val="0"/>
        <w:jc w:val="both"/>
      </w:pPr>
      <w:r w:rsidRPr="00A51166">
        <w:t>_______________________________________________________________</w:t>
      </w:r>
      <w:r>
        <w:t>_____________________</w:t>
      </w:r>
      <w:r w:rsidRPr="00A51166">
        <w:t>_____________</w:t>
      </w:r>
    </w:p>
    <w:p w:rsidR="001608C1" w:rsidRPr="00A51166" w:rsidRDefault="001608C1" w:rsidP="000740CA">
      <w:pPr>
        <w:autoSpaceDE w:val="0"/>
        <w:jc w:val="both"/>
      </w:pPr>
    </w:p>
    <w:p w:rsidR="001608C1" w:rsidRDefault="001608C1" w:rsidP="000740CA">
      <w:pPr>
        <w:autoSpaceDE w:val="0"/>
        <w:jc w:val="both"/>
      </w:pPr>
      <w:r w:rsidRPr="00A51166">
        <w:t>nato a (luogo) (</w:t>
      </w:r>
      <w:proofErr w:type="spellStart"/>
      <w:r w:rsidRPr="00A51166">
        <w:t>prov</w:t>
      </w:r>
      <w:proofErr w:type="spellEnd"/>
      <w:r w:rsidRPr="00A51166">
        <w:t>.)</w:t>
      </w:r>
    </w:p>
    <w:p w:rsidR="001608C1" w:rsidRPr="00A51166" w:rsidRDefault="001608C1" w:rsidP="000740CA">
      <w:pPr>
        <w:autoSpaceDE w:val="0"/>
        <w:jc w:val="both"/>
      </w:pPr>
      <w:r w:rsidRPr="00A51166">
        <w:t>________________________________________________________ (_________) il ______________</w:t>
      </w:r>
      <w:r>
        <w:t>_______</w:t>
      </w:r>
      <w:r w:rsidRPr="00A51166">
        <w:t>______</w:t>
      </w:r>
    </w:p>
    <w:p w:rsidR="001608C1" w:rsidRPr="00A51166" w:rsidRDefault="001608C1" w:rsidP="000740CA">
      <w:pPr>
        <w:autoSpaceDE w:val="0"/>
        <w:jc w:val="both"/>
      </w:pPr>
    </w:p>
    <w:p w:rsidR="001608C1" w:rsidRDefault="001608C1" w:rsidP="000740CA">
      <w:pPr>
        <w:autoSpaceDE w:val="0"/>
        <w:jc w:val="both"/>
      </w:pPr>
      <w:r w:rsidRPr="00A51166">
        <w:t>residente a (luogo) (</w:t>
      </w:r>
      <w:proofErr w:type="spellStart"/>
      <w:r w:rsidRPr="00A51166">
        <w:t>prov</w:t>
      </w:r>
      <w:proofErr w:type="spellEnd"/>
      <w:r w:rsidRPr="00A51166">
        <w:t>.) (indirizzo)</w:t>
      </w:r>
    </w:p>
    <w:p w:rsidR="001608C1" w:rsidRPr="00A51166" w:rsidRDefault="001608C1" w:rsidP="000740CA">
      <w:pPr>
        <w:autoSpaceDE w:val="0"/>
        <w:jc w:val="both"/>
      </w:pPr>
      <w:r w:rsidRPr="00A51166">
        <w:t>_________________________</w:t>
      </w:r>
      <w:r>
        <w:t>_______</w:t>
      </w:r>
      <w:r w:rsidRPr="00A51166">
        <w:t>_________ (______) in Via</w:t>
      </w:r>
      <w:r w:rsidR="00E17F86">
        <w:t xml:space="preserve"> </w:t>
      </w:r>
      <w:r w:rsidRPr="00A51166">
        <w:t>__________</w:t>
      </w:r>
      <w:r>
        <w:t>_____________</w:t>
      </w:r>
      <w:r w:rsidRPr="00A51166">
        <w:t>__________n. _______</w:t>
      </w:r>
    </w:p>
    <w:p w:rsidR="001608C1" w:rsidRPr="00A51166" w:rsidRDefault="001608C1" w:rsidP="000740CA">
      <w:pPr>
        <w:autoSpaceDE w:val="0"/>
        <w:jc w:val="both"/>
      </w:pPr>
    </w:p>
    <w:p w:rsidR="000740CA" w:rsidRDefault="000740CA" w:rsidP="00D45147">
      <w:pPr>
        <w:autoSpaceDE w:val="0"/>
        <w:jc w:val="both"/>
      </w:pPr>
    </w:p>
    <w:p w:rsidR="000740CA"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0740CA" w:rsidRDefault="000740CA" w:rsidP="00D45147">
      <w:pPr>
        <w:autoSpaceDE w:val="0"/>
        <w:spacing w:line="360" w:lineRule="auto"/>
        <w:jc w:val="both"/>
      </w:pPr>
    </w:p>
    <w:p w:rsidR="001608C1" w:rsidRPr="00A51166" w:rsidRDefault="001608C1" w:rsidP="000740CA">
      <w:pPr>
        <w:autoSpaceDE w:val="0"/>
        <w:spacing w:line="360" w:lineRule="auto"/>
        <w:jc w:val="both"/>
      </w:pPr>
      <w:r w:rsidRPr="00A51166">
        <w:t xml:space="preserve">di essere a conoscenza del fatto che l’allegata copia: </w:t>
      </w:r>
    </w:p>
    <w:p w:rsidR="001608C1" w:rsidRDefault="001608C1" w:rsidP="000740CA">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0740CA">
      <w:pPr>
        <w:autoSpaceDE w:val="0"/>
        <w:spacing w:line="360" w:lineRule="auto"/>
        <w:jc w:val="both"/>
      </w:pPr>
      <w:r w:rsidRPr="00A51166">
        <w:t xml:space="preserve"> conservato/rilasciato dalla amministrazione pubblica</w:t>
      </w:r>
    </w:p>
    <w:p w:rsidR="001608C1" w:rsidRPr="00A51166" w:rsidRDefault="001608C1" w:rsidP="000740CA">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0740CA">
      <w:pPr>
        <w:autoSpaceDE w:val="0"/>
        <w:spacing w:line="360" w:lineRule="auto"/>
        <w:jc w:val="both"/>
      </w:pPr>
      <w:r w:rsidRPr="00A51166">
        <w:t>è conforme all’originale in possesso di</w:t>
      </w:r>
    </w:p>
    <w:p w:rsidR="000740CA" w:rsidRDefault="001608C1" w:rsidP="000740CA">
      <w:pPr>
        <w:autoSpaceDE w:val="0"/>
        <w:spacing w:line="360" w:lineRule="auto"/>
        <w:jc w:val="both"/>
      </w:pPr>
      <w:r w:rsidRPr="00A51166">
        <w:t xml:space="preserve"> __________________________________________________</w:t>
      </w:r>
      <w:r>
        <w:t>____________________</w:t>
      </w:r>
      <w:r w:rsidRPr="00A51166">
        <w:t>_________________________;</w:t>
      </w:r>
    </w:p>
    <w:p w:rsidR="000740CA" w:rsidRDefault="001608C1" w:rsidP="000740CA">
      <w:pPr>
        <w:autoSpaceDE w:val="0"/>
        <w:spacing w:line="360" w:lineRule="auto"/>
        <w:jc w:val="center"/>
      </w:pPr>
      <w:r w:rsidRPr="00A51166">
        <w:t>oppure</w:t>
      </w:r>
    </w:p>
    <w:p w:rsidR="001608C1" w:rsidRDefault="001608C1" w:rsidP="000740CA">
      <w:pPr>
        <w:autoSpaceDE w:val="0"/>
        <w:spacing w:line="360" w:lineRule="auto"/>
        <w:jc w:val="both"/>
      </w:pPr>
      <w:r w:rsidRPr="00A51166">
        <w:t>di essere a conoscenza del fatto che la pubblicazione dal titolo</w:t>
      </w:r>
    </w:p>
    <w:p w:rsidR="001608C1" w:rsidRPr="00A51166" w:rsidRDefault="001608C1" w:rsidP="000740CA">
      <w:pPr>
        <w:autoSpaceDE w:val="0"/>
        <w:spacing w:line="360" w:lineRule="auto"/>
        <w:jc w:val="both"/>
      </w:pPr>
      <w:r w:rsidRPr="00A51166">
        <w:t xml:space="preserve"> _________________________________________</w:t>
      </w:r>
      <w:r w:rsidR="00E17F86">
        <w:t>______________</w:t>
      </w:r>
      <w:r w:rsidRPr="00A51166">
        <w:t>__________________________________________</w:t>
      </w:r>
    </w:p>
    <w:p w:rsidR="000740CA" w:rsidRDefault="001608C1" w:rsidP="000740CA">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0740CA">
      <w:pPr>
        <w:autoSpaceDE w:val="0"/>
        <w:spacing w:line="360" w:lineRule="auto"/>
        <w:jc w:val="center"/>
      </w:pPr>
      <w:r w:rsidRPr="00A51166">
        <w:t>oppure</w:t>
      </w:r>
    </w:p>
    <w:p w:rsidR="001608C1" w:rsidRDefault="001608C1" w:rsidP="000740CA">
      <w:pPr>
        <w:autoSpaceDE w:val="0"/>
        <w:spacing w:line="360" w:lineRule="auto"/>
        <w:jc w:val="both"/>
      </w:pPr>
      <w:r w:rsidRPr="00A51166">
        <w:t>di essere a conoscenza del fatto che l'allegata copia del titolo di studio</w:t>
      </w:r>
    </w:p>
    <w:p w:rsidR="001608C1" w:rsidRPr="00D45147" w:rsidRDefault="001608C1" w:rsidP="000740CA">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33E6" w:rsidRDefault="007933E6" w:rsidP="00012291">
      <w:r>
        <w:separator/>
      </w:r>
    </w:p>
  </w:endnote>
  <w:endnote w:type="continuationSeparator" w:id="0">
    <w:p w:rsidR="007933E6" w:rsidRDefault="007933E6"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50F" w:rsidRDefault="005D350F"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22</w:t>
    </w:r>
    <w:r>
      <w:rPr>
        <w:rStyle w:val="Numeropagina"/>
      </w:rPr>
      <w:fldChar w:fldCharType="end"/>
    </w:r>
  </w:p>
  <w:p w:rsidR="005D350F" w:rsidRDefault="005D350F">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50F" w:rsidRDefault="005D350F"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A4188">
      <w:rPr>
        <w:rStyle w:val="Numeropagina"/>
        <w:noProof/>
      </w:rPr>
      <w:t>1</w:t>
    </w:r>
    <w:r>
      <w:rPr>
        <w:rStyle w:val="Numeropagina"/>
      </w:rPr>
      <w:fldChar w:fldCharType="end"/>
    </w:r>
  </w:p>
  <w:p w:rsidR="005D350F" w:rsidRDefault="005D350F">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50F" w:rsidRDefault="005D350F">
    <w:pPr>
      <w:pStyle w:val="Pidipagina"/>
    </w:pPr>
    <w:r w:rsidRPr="003966CB">
      <w:rPr>
        <w:rStyle w:val="Numeropagina"/>
      </w:rPr>
      <w:t xml:space="preserve">Pagina </w:t>
    </w:r>
    <w:r w:rsidRPr="003966CB">
      <w:rPr>
        <w:rStyle w:val="Numeropagina"/>
      </w:rPr>
      <w:fldChar w:fldCharType="begin"/>
    </w:r>
    <w:r w:rsidRPr="003966CB">
      <w:rPr>
        <w:rStyle w:val="Numeropagina"/>
      </w:rPr>
      <w:instrText xml:space="preserve"> PAGE </w:instrText>
    </w:r>
    <w:r w:rsidRPr="003966CB">
      <w:rPr>
        <w:rStyle w:val="Numeropagina"/>
      </w:rPr>
      <w:fldChar w:fldCharType="separate"/>
    </w:r>
    <w:r>
      <w:rPr>
        <w:rStyle w:val="Numeropagina"/>
        <w:noProof/>
      </w:rPr>
      <w:t>22</w:t>
    </w:r>
    <w:r w:rsidRPr="003966CB">
      <w:rPr>
        <w:rStyle w:val="Numeropagina"/>
      </w:rPr>
      <w:fldChar w:fldCharType="end"/>
    </w:r>
    <w:r w:rsidRPr="003966CB">
      <w:rPr>
        <w:rStyle w:val="Numeropagina"/>
      </w:rPr>
      <w:t xml:space="preserve"> di </w:t>
    </w:r>
    <w:r w:rsidRPr="003966CB">
      <w:rPr>
        <w:rStyle w:val="Numeropagina"/>
      </w:rPr>
      <w:fldChar w:fldCharType="begin"/>
    </w:r>
    <w:r w:rsidRPr="003966CB">
      <w:rPr>
        <w:rStyle w:val="Numeropagina"/>
      </w:rPr>
      <w:instrText xml:space="preserve"> NUMPAGES </w:instrText>
    </w:r>
    <w:r w:rsidRPr="003966CB">
      <w:rPr>
        <w:rStyle w:val="Numeropagina"/>
      </w:rPr>
      <w:fldChar w:fldCharType="separate"/>
    </w:r>
    <w:r>
      <w:rPr>
        <w:rStyle w:val="Numeropagina"/>
        <w:noProof/>
      </w:rPr>
      <w:t>15</w:t>
    </w:r>
    <w:r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33E6" w:rsidRDefault="007933E6" w:rsidP="00012291">
      <w:r>
        <w:separator/>
      </w:r>
    </w:p>
  </w:footnote>
  <w:footnote w:type="continuationSeparator" w:id="0">
    <w:p w:rsidR="007933E6" w:rsidRDefault="007933E6"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0A580F5A"/>
    <w:multiLevelType w:val="hybridMultilevel"/>
    <w:tmpl w:val="4F9A1E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3"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5"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7" w15:restartNumberingAfterBreak="0">
    <w:nsid w:val="546435D2"/>
    <w:multiLevelType w:val="hybridMultilevel"/>
    <w:tmpl w:val="7B6431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20"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1"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6D837EE5"/>
    <w:multiLevelType w:val="hybridMultilevel"/>
    <w:tmpl w:val="89982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3"/>
  </w:num>
  <w:num w:numId="4">
    <w:abstractNumId w:val="25"/>
  </w:num>
  <w:num w:numId="5">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9"/>
  </w:num>
  <w:num w:numId="11">
    <w:abstractNumId w:val="14"/>
  </w:num>
  <w:num w:numId="12">
    <w:abstractNumId w:val="13"/>
  </w:num>
  <w:num w:numId="13">
    <w:abstractNumId w:val="23"/>
  </w:num>
  <w:num w:numId="14">
    <w:abstractNumId w:val="7"/>
  </w:num>
  <w:num w:numId="15">
    <w:abstractNumId w:val="8"/>
  </w:num>
  <w:num w:numId="16">
    <w:abstractNumId w:val="20"/>
  </w:num>
  <w:num w:numId="17">
    <w:abstractNumId w:val="4"/>
  </w:num>
  <w:num w:numId="18">
    <w:abstractNumId w:val="16"/>
  </w:num>
  <w:num w:numId="19">
    <w:abstractNumId w:val="21"/>
  </w:num>
  <w:num w:numId="20">
    <w:abstractNumId w:val="10"/>
  </w:num>
  <w:num w:numId="21">
    <w:abstractNumId w:val="11"/>
  </w:num>
  <w:num w:numId="22">
    <w:abstractNumId w:val="12"/>
  </w:num>
  <w:num w:numId="23">
    <w:abstractNumId w:val="9"/>
  </w:num>
  <w:num w:numId="24">
    <w:abstractNumId w:val="15"/>
  </w:num>
  <w:num w:numId="25">
    <w:abstractNumId w:val="26"/>
  </w:num>
  <w:num w:numId="26">
    <w:abstractNumId w:val="18"/>
  </w:num>
  <w:num w:numId="27">
    <w:abstractNumId w:val="19"/>
  </w:num>
  <w:num w:numId="28">
    <w:abstractNumId w:val="28"/>
  </w:num>
  <w:num w:numId="29">
    <w:abstractNumId w:val="17"/>
  </w:num>
  <w:num w:numId="30">
    <w:abstractNumId w:val="24"/>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4E13"/>
    <w:rsid w:val="0001122C"/>
    <w:rsid w:val="00012291"/>
    <w:rsid w:val="00017F9D"/>
    <w:rsid w:val="00023461"/>
    <w:rsid w:val="0002575A"/>
    <w:rsid w:val="00035A83"/>
    <w:rsid w:val="00047D9A"/>
    <w:rsid w:val="00057422"/>
    <w:rsid w:val="00057EAC"/>
    <w:rsid w:val="0006163F"/>
    <w:rsid w:val="000740CA"/>
    <w:rsid w:val="00083894"/>
    <w:rsid w:val="00084360"/>
    <w:rsid w:val="000930B7"/>
    <w:rsid w:val="000A3E6F"/>
    <w:rsid w:val="000B1D16"/>
    <w:rsid w:val="000B60D0"/>
    <w:rsid w:val="000C3C88"/>
    <w:rsid w:val="000D5E6B"/>
    <w:rsid w:val="000E42C7"/>
    <w:rsid w:val="000F0213"/>
    <w:rsid w:val="000F6A54"/>
    <w:rsid w:val="001000BD"/>
    <w:rsid w:val="0010657E"/>
    <w:rsid w:val="0011206F"/>
    <w:rsid w:val="001127CF"/>
    <w:rsid w:val="00112EE0"/>
    <w:rsid w:val="00126B66"/>
    <w:rsid w:val="00134D86"/>
    <w:rsid w:val="00140D05"/>
    <w:rsid w:val="00147EE2"/>
    <w:rsid w:val="001562EB"/>
    <w:rsid w:val="0016069C"/>
    <w:rsid w:val="001608C1"/>
    <w:rsid w:val="001642D0"/>
    <w:rsid w:val="001643DE"/>
    <w:rsid w:val="001805B8"/>
    <w:rsid w:val="0019062A"/>
    <w:rsid w:val="001960D9"/>
    <w:rsid w:val="0019688B"/>
    <w:rsid w:val="00196C2F"/>
    <w:rsid w:val="001A228F"/>
    <w:rsid w:val="001A4DB6"/>
    <w:rsid w:val="001A59C6"/>
    <w:rsid w:val="001B289F"/>
    <w:rsid w:val="001D5501"/>
    <w:rsid w:val="001E273F"/>
    <w:rsid w:val="001E61A3"/>
    <w:rsid w:val="001F2B3E"/>
    <w:rsid w:val="001F46A3"/>
    <w:rsid w:val="00202D07"/>
    <w:rsid w:val="00206F76"/>
    <w:rsid w:val="00211B06"/>
    <w:rsid w:val="00225411"/>
    <w:rsid w:val="002257B4"/>
    <w:rsid w:val="0024131B"/>
    <w:rsid w:val="002448EB"/>
    <w:rsid w:val="00266A94"/>
    <w:rsid w:val="00272857"/>
    <w:rsid w:val="00272A7E"/>
    <w:rsid w:val="002755B3"/>
    <w:rsid w:val="00282835"/>
    <w:rsid w:val="00286D81"/>
    <w:rsid w:val="0029080F"/>
    <w:rsid w:val="00291A2E"/>
    <w:rsid w:val="002A3647"/>
    <w:rsid w:val="002B37A0"/>
    <w:rsid w:val="002C336D"/>
    <w:rsid w:val="002D71E4"/>
    <w:rsid w:val="002E243B"/>
    <w:rsid w:val="002F59B6"/>
    <w:rsid w:val="00300D51"/>
    <w:rsid w:val="003023B5"/>
    <w:rsid w:val="0030248A"/>
    <w:rsid w:val="00306033"/>
    <w:rsid w:val="0031502B"/>
    <w:rsid w:val="00322957"/>
    <w:rsid w:val="00322BF4"/>
    <w:rsid w:val="00326A4C"/>
    <w:rsid w:val="00331B2F"/>
    <w:rsid w:val="0033475F"/>
    <w:rsid w:val="003447AC"/>
    <w:rsid w:val="0035041B"/>
    <w:rsid w:val="00357042"/>
    <w:rsid w:val="00375DDD"/>
    <w:rsid w:val="00382573"/>
    <w:rsid w:val="00384B00"/>
    <w:rsid w:val="003966CB"/>
    <w:rsid w:val="00397009"/>
    <w:rsid w:val="003A096C"/>
    <w:rsid w:val="003A1AF1"/>
    <w:rsid w:val="003A2909"/>
    <w:rsid w:val="003B18E9"/>
    <w:rsid w:val="003B7578"/>
    <w:rsid w:val="003D1EAF"/>
    <w:rsid w:val="003E317B"/>
    <w:rsid w:val="003E64EE"/>
    <w:rsid w:val="003F5DDB"/>
    <w:rsid w:val="003F5EB2"/>
    <w:rsid w:val="004100AA"/>
    <w:rsid w:val="00415B5B"/>
    <w:rsid w:val="004164D7"/>
    <w:rsid w:val="004332ED"/>
    <w:rsid w:val="00436B36"/>
    <w:rsid w:val="0045606A"/>
    <w:rsid w:val="00470BB7"/>
    <w:rsid w:val="00477E58"/>
    <w:rsid w:val="00482773"/>
    <w:rsid w:val="00485CBD"/>
    <w:rsid w:val="00486142"/>
    <w:rsid w:val="0049299E"/>
    <w:rsid w:val="004A3208"/>
    <w:rsid w:val="004A5A77"/>
    <w:rsid w:val="004A619C"/>
    <w:rsid w:val="004B124B"/>
    <w:rsid w:val="004C5C06"/>
    <w:rsid w:val="004D690E"/>
    <w:rsid w:val="004D6987"/>
    <w:rsid w:val="004F3C6B"/>
    <w:rsid w:val="0050089F"/>
    <w:rsid w:val="00503096"/>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75CC8"/>
    <w:rsid w:val="005807EC"/>
    <w:rsid w:val="00590AE3"/>
    <w:rsid w:val="00590FA0"/>
    <w:rsid w:val="005929ED"/>
    <w:rsid w:val="00593406"/>
    <w:rsid w:val="005946FE"/>
    <w:rsid w:val="005B124F"/>
    <w:rsid w:val="005C00F8"/>
    <w:rsid w:val="005C0A05"/>
    <w:rsid w:val="005D350F"/>
    <w:rsid w:val="005D7CB4"/>
    <w:rsid w:val="005F7B64"/>
    <w:rsid w:val="00605167"/>
    <w:rsid w:val="00611C97"/>
    <w:rsid w:val="0061563F"/>
    <w:rsid w:val="00617245"/>
    <w:rsid w:val="00625A50"/>
    <w:rsid w:val="006476C8"/>
    <w:rsid w:val="006600BB"/>
    <w:rsid w:val="00663B7A"/>
    <w:rsid w:val="00665C28"/>
    <w:rsid w:val="00682317"/>
    <w:rsid w:val="00690793"/>
    <w:rsid w:val="006936A0"/>
    <w:rsid w:val="0069398D"/>
    <w:rsid w:val="00693B4D"/>
    <w:rsid w:val="00694AA1"/>
    <w:rsid w:val="006B64B2"/>
    <w:rsid w:val="006B7A0F"/>
    <w:rsid w:val="006C4258"/>
    <w:rsid w:val="006D4CD4"/>
    <w:rsid w:val="006D68E5"/>
    <w:rsid w:val="006E2E34"/>
    <w:rsid w:val="006F642A"/>
    <w:rsid w:val="00700ECD"/>
    <w:rsid w:val="00712BDB"/>
    <w:rsid w:val="00713034"/>
    <w:rsid w:val="00713F09"/>
    <w:rsid w:val="007160F1"/>
    <w:rsid w:val="007233EB"/>
    <w:rsid w:val="007314E6"/>
    <w:rsid w:val="00731689"/>
    <w:rsid w:val="007335B5"/>
    <w:rsid w:val="00733F33"/>
    <w:rsid w:val="0073784B"/>
    <w:rsid w:val="0074132C"/>
    <w:rsid w:val="00743BB1"/>
    <w:rsid w:val="007540B5"/>
    <w:rsid w:val="007549B0"/>
    <w:rsid w:val="00757516"/>
    <w:rsid w:val="00766413"/>
    <w:rsid w:val="007734AB"/>
    <w:rsid w:val="00774B76"/>
    <w:rsid w:val="007876EE"/>
    <w:rsid w:val="00787FAC"/>
    <w:rsid w:val="007933E6"/>
    <w:rsid w:val="00794175"/>
    <w:rsid w:val="00795C60"/>
    <w:rsid w:val="007A3E71"/>
    <w:rsid w:val="007A4188"/>
    <w:rsid w:val="007A4B60"/>
    <w:rsid w:val="007A4EC2"/>
    <w:rsid w:val="007B0DC0"/>
    <w:rsid w:val="007B4EE8"/>
    <w:rsid w:val="007C3111"/>
    <w:rsid w:val="007C4857"/>
    <w:rsid w:val="007D056E"/>
    <w:rsid w:val="007E434D"/>
    <w:rsid w:val="007F13A9"/>
    <w:rsid w:val="008017BB"/>
    <w:rsid w:val="00804992"/>
    <w:rsid w:val="008076BB"/>
    <w:rsid w:val="008077EE"/>
    <w:rsid w:val="008144A8"/>
    <w:rsid w:val="008146BD"/>
    <w:rsid w:val="00820478"/>
    <w:rsid w:val="008228BD"/>
    <w:rsid w:val="00840296"/>
    <w:rsid w:val="00852653"/>
    <w:rsid w:val="008555D9"/>
    <w:rsid w:val="00857407"/>
    <w:rsid w:val="008625BD"/>
    <w:rsid w:val="00866B12"/>
    <w:rsid w:val="00874EC3"/>
    <w:rsid w:val="00887AA6"/>
    <w:rsid w:val="00890F95"/>
    <w:rsid w:val="00893AA9"/>
    <w:rsid w:val="008A157C"/>
    <w:rsid w:val="008A1B00"/>
    <w:rsid w:val="008A303D"/>
    <w:rsid w:val="008A3E8C"/>
    <w:rsid w:val="008A53CB"/>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4D21"/>
    <w:rsid w:val="00956508"/>
    <w:rsid w:val="009827CF"/>
    <w:rsid w:val="00990ADA"/>
    <w:rsid w:val="009914B4"/>
    <w:rsid w:val="0099402C"/>
    <w:rsid w:val="009947CF"/>
    <w:rsid w:val="009A3FDD"/>
    <w:rsid w:val="009B5495"/>
    <w:rsid w:val="009C0C94"/>
    <w:rsid w:val="009C1FC1"/>
    <w:rsid w:val="009C3719"/>
    <w:rsid w:val="009D314D"/>
    <w:rsid w:val="009D44F7"/>
    <w:rsid w:val="009D4CDB"/>
    <w:rsid w:val="009E2B61"/>
    <w:rsid w:val="009E458E"/>
    <w:rsid w:val="009E5BA1"/>
    <w:rsid w:val="009F4A4D"/>
    <w:rsid w:val="00A0188C"/>
    <w:rsid w:val="00A02956"/>
    <w:rsid w:val="00A059B9"/>
    <w:rsid w:val="00A12BBE"/>
    <w:rsid w:val="00A17E77"/>
    <w:rsid w:val="00A253B5"/>
    <w:rsid w:val="00A40FF9"/>
    <w:rsid w:val="00A42693"/>
    <w:rsid w:val="00A51166"/>
    <w:rsid w:val="00A60652"/>
    <w:rsid w:val="00A61235"/>
    <w:rsid w:val="00A61B04"/>
    <w:rsid w:val="00A70B63"/>
    <w:rsid w:val="00A70F3C"/>
    <w:rsid w:val="00A719F5"/>
    <w:rsid w:val="00AA0AA2"/>
    <w:rsid w:val="00AA37D4"/>
    <w:rsid w:val="00AA6820"/>
    <w:rsid w:val="00AC1887"/>
    <w:rsid w:val="00AC2EB8"/>
    <w:rsid w:val="00AD0C23"/>
    <w:rsid w:val="00AD59E2"/>
    <w:rsid w:val="00AE1CA8"/>
    <w:rsid w:val="00AE68B7"/>
    <w:rsid w:val="00AF21F3"/>
    <w:rsid w:val="00AF243F"/>
    <w:rsid w:val="00AF3694"/>
    <w:rsid w:val="00AF62AA"/>
    <w:rsid w:val="00AF69A9"/>
    <w:rsid w:val="00B02ACB"/>
    <w:rsid w:val="00B053EC"/>
    <w:rsid w:val="00B07816"/>
    <w:rsid w:val="00B10008"/>
    <w:rsid w:val="00B12543"/>
    <w:rsid w:val="00B12B50"/>
    <w:rsid w:val="00B258A0"/>
    <w:rsid w:val="00B401DB"/>
    <w:rsid w:val="00B40E78"/>
    <w:rsid w:val="00B45502"/>
    <w:rsid w:val="00B51930"/>
    <w:rsid w:val="00B80EA2"/>
    <w:rsid w:val="00B91E25"/>
    <w:rsid w:val="00BA1038"/>
    <w:rsid w:val="00BA1404"/>
    <w:rsid w:val="00BA4518"/>
    <w:rsid w:val="00BB165B"/>
    <w:rsid w:val="00BB60CF"/>
    <w:rsid w:val="00BB6D42"/>
    <w:rsid w:val="00BB780D"/>
    <w:rsid w:val="00BC74DA"/>
    <w:rsid w:val="00BD2485"/>
    <w:rsid w:val="00BD2E9D"/>
    <w:rsid w:val="00BE191F"/>
    <w:rsid w:val="00BE48D1"/>
    <w:rsid w:val="00C02CA8"/>
    <w:rsid w:val="00C0549D"/>
    <w:rsid w:val="00C10DCB"/>
    <w:rsid w:val="00C175B3"/>
    <w:rsid w:val="00C25430"/>
    <w:rsid w:val="00C261DC"/>
    <w:rsid w:val="00C321A4"/>
    <w:rsid w:val="00C35938"/>
    <w:rsid w:val="00C44154"/>
    <w:rsid w:val="00C7308A"/>
    <w:rsid w:val="00C77C95"/>
    <w:rsid w:val="00C800CB"/>
    <w:rsid w:val="00C86AA9"/>
    <w:rsid w:val="00C90A6A"/>
    <w:rsid w:val="00CA7F6B"/>
    <w:rsid w:val="00CD726D"/>
    <w:rsid w:val="00CE731A"/>
    <w:rsid w:val="00CF0BA1"/>
    <w:rsid w:val="00D06C0E"/>
    <w:rsid w:val="00D1344B"/>
    <w:rsid w:val="00D20CF6"/>
    <w:rsid w:val="00D26CD2"/>
    <w:rsid w:val="00D314E5"/>
    <w:rsid w:val="00D324E7"/>
    <w:rsid w:val="00D35A84"/>
    <w:rsid w:val="00D36008"/>
    <w:rsid w:val="00D41E5C"/>
    <w:rsid w:val="00D45147"/>
    <w:rsid w:val="00D45ED5"/>
    <w:rsid w:val="00D527C8"/>
    <w:rsid w:val="00D57DB4"/>
    <w:rsid w:val="00D603E8"/>
    <w:rsid w:val="00D722DE"/>
    <w:rsid w:val="00D9138B"/>
    <w:rsid w:val="00D91DC0"/>
    <w:rsid w:val="00D92FBB"/>
    <w:rsid w:val="00DA340E"/>
    <w:rsid w:val="00DA5146"/>
    <w:rsid w:val="00DA71E5"/>
    <w:rsid w:val="00DB4EFD"/>
    <w:rsid w:val="00DB7C21"/>
    <w:rsid w:val="00DD16C8"/>
    <w:rsid w:val="00DD375A"/>
    <w:rsid w:val="00DD5E4E"/>
    <w:rsid w:val="00DD6197"/>
    <w:rsid w:val="00DE0511"/>
    <w:rsid w:val="00DF14DC"/>
    <w:rsid w:val="00E00596"/>
    <w:rsid w:val="00E01B8B"/>
    <w:rsid w:val="00E0510F"/>
    <w:rsid w:val="00E17967"/>
    <w:rsid w:val="00E17F86"/>
    <w:rsid w:val="00E30455"/>
    <w:rsid w:val="00E33CAD"/>
    <w:rsid w:val="00E35FDC"/>
    <w:rsid w:val="00E36EBC"/>
    <w:rsid w:val="00E6266D"/>
    <w:rsid w:val="00E64328"/>
    <w:rsid w:val="00E71E44"/>
    <w:rsid w:val="00E918AA"/>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97DFA"/>
    <w:rsid w:val="00FA0354"/>
    <w:rsid w:val="00FA1144"/>
    <w:rsid w:val="00FA7A71"/>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C1E963"/>
  <w15:docId w15:val="{76408D55-4A16-475B-8428-937E6CFB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98662-ED31-480C-ABD5-66CD59B24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6064</Words>
  <Characters>34569</Characters>
  <Application>Microsoft Office Word</Application>
  <DocSecurity>0</DocSecurity>
  <Lines>288</Lines>
  <Paragraphs>81</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40552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Alice Calabro</cp:lastModifiedBy>
  <cp:revision>4</cp:revision>
  <cp:lastPrinted>2022-05-23T09:15:00Z</cp:lastPrinted>
  <dcterms:created xsi:type="dcterms:W3CDTF">2025-11-06T09:14:00Z</dcterms:created>
  <dcterms:modified xsi:type="dcterms:W3CDTF">2025-11-06T09:19:00Z</dcterms:modified>
</cp:coreProperties>
</file>